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16EC7" w14:textId="0C8C286D" w:rsidR="00BC5B6B" w:rsidRPr="00BC5B6B" w:rsidRDefault="00BC5B6B" w:rsidP="00BC5B6B">
      <w:pPr>
        <w:spacing w:line="268" w:lineRule="auto"/>
        <w:jc w:val="center"/>
        <w:rPr>
          <w:rFonts w:ascii="Cambria" w:hAnsi="Cambria" w:cs="Cambria"/>
          <w:b/>
          <w:bCs/>
        </w:rPr>
      </w:pPr>
      <w:r w:rsidRPr="00BC5B6B">
        <w:rPr>
          <w:rFonts w:ascii="Cambria" w:hAnsi="Cambria" w:cs="Cambria"/>
          <w:b/>
          <w:bCs/>
        </w:rPr>
        <w:t xml:space="preserve">Załącznik Nr </w:t>
      </w:r>
      <w:r w:rsidRPr="00BC5B6B">
        <w:rPr>
          <w:rFonts w:ascii="Cambria" w:hAnsi="Cambria" w:cs="Cambria"/>
          <w:b/>
          <w:bCs/>
        </w:rPr>
        <w:t>1</w:t>
      </w:r>
      <w:r w:rsidRPr="00BC5B6B">
        <w:rPr>
          <w:rFonts w:ascii="Cambria" w:hAnsi="Cambria" w:cs="Cambria"/>
          <w:b/>
          <w:bCs/>
        </w:rPr>
        <w:t xml:space="preserve"> do SWZ</w:t>
      </w:r>
    </w:p>
    <w:p w14:paraId="69B57125" w14:textId="77777777" w:rsidR="00BC5B6B" w:rsidRPr="00BC5B6B" w:rsidRDefault="00BC5B6B" w:rsidP="00BC5B6B">
      <w:pPr>
        <w:spacing w:line="276" w:lineRule="auto"/>
        <w:jc w:val="center"/>
        <w:rPr>
          <w:rFonts w:ascii="Cambria" w:hAnsi="Cambria"/>
          <w:bCs/>
        </w:rPr>
      </w:pPr>
      <w:r w:rsidRPr="00BC5B6B">
        <w:rPr>
          <w:rFonts w:ascii="Cambria" w:hAnsi="Cambria"/>
          <w:bCs/>
        </w:rPr>
        <w:t xml:space="preserve">  OPIS  PRZEDMIOTU ZAMÓWIENIA</w:t>
      </w:r>
    </w:p>
    <w:p w14:paraId="0738CF9D" w14:textId="735E4F82" w:rsidR="00BC5B6B" w:rsidRPr="00BC5B6B" w:rsidRDefault="00BC5B6B" w:rsidP="00BC5B6B">
      <w:pPr>
        <w:widowControl/>
        <w:spacing w:line="268" w:lineRule="auto"/>
        <w:jc w:val="center"/>
        <w:rPr>
          <w:rFonts w:ascii="Cambria" w:eastAsia="Calibri" w:hAnsi="Cambria"/>
          <w:b/>
          <w:bCs/>
          <w:color w:val="000000"/>
          <w:lang w:eastAsia="pl-PL"/>
        </w:rPr>
      </w:pPr>
      <w:r w:rsidRPr="00BC5B6B">
        <w:rPr>
          <w:rFonts w:ascii="Cambria" w:eastAsia="Calibri" w:hAnsi="Cambria"/>
          <w:b/>
          <w:bCs/>
          <w:color w:val="000000"/>
          <w:lang w:eastAsia="pl-PL"/>
        </w:rPr>
        <w:t xml:space="preserve">(Znak </w:t>
      </w:r>
      <w:r w:rsidRPr="00BC5B6B">
        <w:rPr>
          <w:rFonts w:ascii="Cambria" w:eastAsia="Calibri" w:hAnsi="Cambria"/>
          <w:b/>
          <w:bCs/>
          <w:lang w:eastAsia="pl-PL"/>
        </w:rPr>
        <w:t xml:space="preserve">sprawy: </w:t>
      </w:r>
      <w:r w:rsidRPr="00BC5B6B">
        <w:rPr>
          <w:rFonts w:ascii="Cambria" w:eastAsia="Calibri" w:hAnsi="Cambria"/>
          <w:b/>
          <w:lang w:eastAsia="pl-PL"/>
        </w:rPr>
        <w:t>IRL. 271.5.1.2023</w:t>
      </w:r>
      <w:r w:rsidRPr="00BC5B6B">
        <w:rPr>
          <w:rFonts w:ascii="Cambria" w:eastAsia="Calibri" w:hAnsi="Cambria"/>
          <w:b/>
          <w:bCs/>
          <w:lang w:eastAsia="pl-PL"/>
        </w:rPr>
        <w:t>)</w:t>
      </w:r>
    </w:p>
    <w:p w14:paraId="29817801" w14:textId="77777777" w:rsidR="00BC5B6B" w:rsidRPr="00BC5B6B" w:rsidRDefault="00BC5B6B" w:rsidP="00BC5B6B">
      <w:pPr>
        <w:spacing w:line="268" w:lineRule="auto"/>
        <w:jc w:val="center"/>
        <w:rPr>
          <w:rFonts w:ascii="Cambria" w:hAnsi="Cambria" w:cs="Cambria"/>
          <w:b/>
          <w:spacing w:val="4"/>
          <w:u w:val="single"/>
        </w:rPr>
      </w:pPr>
    </w:p>
    <w:p w14:paraId="7419C888" w14:textId="77777777" w:rsidR="000265CF" w:rsidRPr="00BC5B6B" w:rsidRDefault="000265CF" w:rsidP="000265CF">
      <w:pPr>
        <w:pStyle w:val="Akapitzlist"/>
        <w:numPr>
          <w:ilvl w:val="8"/>
          <w:numId w:val="1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BC5B6B">
        <w:rPr>
          <w:rFonts w:ascii="Cambria" w:hAnsi="Cambria"/>
          <w:b/>
          <w:u w:val="single"/>
        </w:rPr>
        <w:t xml:space="preserve">Opis przedmiotu zamówienia </w:t>
      </w:r>
    </w:p>
    <w:p w14:paraId="54A74ACC" w14:textId="67BB72AE" w:rsidR="000265CF" w:rsidRPr="00BC5B6B" w:rsidRDefault="0093660F" w:rsidP="000265CF">
      <w:pPr>
        <w:spacing w:line="276" w:lineRule="auto"/>
        <w:jc w:val="both"/>
        <w:rPr>
          <w:rFonts w:ascii="Cambria" w:hAnsi="Cambria"/>
        </w:rPr>
      </w:pPr>
      <w:r w:rsidRPr="00BC5B6B">
        <w:rPr>
          <w:rFonts w:ascii="Cambria" w:hAnsi="Cambria"/>
        </w:rPr>
        <w:t xml:space="preserve">Dostawa autobusu do przewozu </w:t>
      </w:r>
      <w:bookmarkStart w:id="0" w:name="_Hlk94508182"/>
      <w:r w:rsidR="00265317" w:rsidRPr="00BC5B6B">
        <w:rPr>
          <w:rFonts w:ascii="Cambria" w:hAnsi="Cambria"/>
        </w:rPr>
        <w:t>2</w:t>
      </w:r>
      <w:r w:rsidR="00A16F23" w:rsidRPr="00BC5B6B">
        <w:rPr>
          <w:rFonts w:ascii="Cambria" w:hAnsi="Cambria"/>
        </w:rPr>
        <w:t>3</w:t>
      </w:r>
      <w:r w:rsidRPr="00BC5B6B">
        <w:rPr>
          <w:rFonts w:ascii="Cambria" w:hAnsi="Cambria"/>
        </w:rPr>
        <w:t xml:space="preserve"> osób  + kierowca .</w:t>
      </w:r>
    </w:p>
    <w:bookmarkEnd w:id="0"/>
    <w:p w14:paraId="1848943E" w14:textId="6EA09458" w:rsidR="0093660F" w:rsidRPr="00BC5B6B" w:rsidRDefault="0093660F" w:rsidP="000265CF">
      <w:pPr>
        <w:spacing w:line="276" w:lineRule="auto"/>
        <w:jc w:val="both"/>
        <w:rPr>
          <w:rFonts w:ascii="Cambria" w:hAnsi="Cambria"/>
        </w:rPr>
      </w:pPr>
      <w:r w:rsidRPr="00BC5B6B">
        <w:rPr>
          <w:rFonts w:ascii="Cambria" w:hAnsi="Cambria"/>
        </w:rPr>
        <w:t>Autobus dodatkowo przystosowany do przewozu jednej osoby niepełnosprawnej poruszającej się na wózku inwalidzkim</w:t>
      </w:r>
      <w:r w:rsidR="003300EB" w:rsidRPr="00BC5B6B">
        <w:rPr>
          <w:rFonts w:ascii="Cambria" w:hAnsi="Cambria"/>
        </w:rPr>
        <w:t xml:space="preserve"> . Miejsce dla osoby niepełnosprawnej uzyskane po demontażu</w:t>
      </w:r>
      <w:r w:rsidR="003767A4" w:rsidRPr="00BC5B6B">
        <w:rPr>
          <w:rFonts w:ascii="Cambria" w:hAnsi="Cambria"/>
        </w:rPr>
        <w:t xml:space="preserve"> części</w:t>
      </w:r>
      <w:r w:rsidR="003300EB" w:rsidRPr="00BC5B6B">
        <w:rPr>
          <w:rFonts w:ascii="Cambria" w:hAnsi="Cambria"/>
        </w:rPr>
        <w:t xml:space="preserve"> foteli </w:t>
      </w:r>
      <w:r w:rsidR="008E05AE" w:rsidRPr="00BC5B6B">
        <w:rPr>
          <w:rFonts w:ascii="Cambria" w:hAnsi="Cambria"/>
        </w:rPr>
        <w:t xml:space="preserve">w </w:t>
      </w:r>
      <w:r w:rsidR="00A16F23" w:rsidRPr="00BC5B6B">
        <w:rPr>
          <w:rFonts w:ascii="Cambria" w:hAnsi="Cambria"/>
        </w:rPr>
        <w:t xml:space="preserve">części pasażerskiej </w:t>
      </w:r>
      <w:r w:rsidR="008E05AE" w:rsidRPr="00BC5B6B">
        <w:rPr>
          <w:rFonts w:ascii="Cambria" w:hAnsi="Cambria"/>
        </w:rPr>
        <w:t>autobusu</w:t>
      </w:r>
      <w:r w:rsidR="003300EB" w:rsidRPr="00BC5B6B">
        <w:rPr>
          <w:rFonts w:ascii="Cambria" w:hAnsi="Cambria"/>
        </w:rPr>
        <w:t>.</w:t>
      </w:r>
    </w:p>
    <w:p w14:paraId="30ED63C1" w14:textId="1A0669B6" w:rsidR="000265CF" w:rsidRPr="00BC5B6B" w:rsidRDefault="000265CF" w:rsidP="000265CF">
      <w:pPr>
        <w:pStyle w:val="Akapitzlist"/>
        <w:numPr>
          <w:ilvl w:val="8"/>
          <w:numId w:val="1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BC5B6B">
        <w:rPr>
          <w:rFonts w:ascii="Cambria" w:hAnsi="Cambria"/>
          <w:b/>
          <w:u w:val="single"/>
        </w:rPr>
        <w:t xml:space="preserve">Opis </w:t>
      </w:r>
      <w:r w:rsidR="0093660F" w:rsidRPr="00BC5B6B">
        <w:rPr>
          <w:rFonts w:ascii="Cambria" w:hAnsi="Cambria"/>
          <w:b/>
          <w:u w:val="single"/>
          <w:lang w:val="pl-PL"/>
        </w:rPr>
        <w:t>autobusu</w:t>
      </w:r>
    </w:p>
    <w:p w14:paraId="1E18AF51" w14:textId="6C8E7A44" w:rsidR="000265CF" w:rsidRPr="00BC5B6B" w:rsidRDefault="0093660F" w:rsidP="000265CF">
      <w:pPr>
        <w:pStyle w:val="Akapitzlist"/>
        <w:spacing w:line="276" w:lineRule="auto"/>
        <w:ind w:left="0"/>
        <w:jc w:val="both"/>
        <w:rPr>
          <w:rFonts w:ascii="Cambria" w:hAnsi="Cambria"/>
          <w:lang w:val="pl-PL"/>
        </w:rPr>
      </w:pPr>
      <w:r w:rsidRPr="00BC5B6B">
        <w:rPr>
          <w:rFonts w:ascii="Cambria" w:hAnsi="Cambria"/>
          <w:lang w:val="pl-PL"/>
        </w:rPr>
        <w:t>W</w:t>
      </w:r>
      <w:r w:rsidR="003300EB" w:rsidRPr="00BC5B6B">
        <w:rPr>
          <w:rFonts w:ascii="Cambria" w:hAnsi="Cambria"/>
          <w:lang w:val="pl-PL"/>
        </w:rPr>
        <w:t>ymogi minimalne</w:t>
      </w:r>
    </w:p>
    <w:p w14:paraId="340A85DA" w14:textId="4B9A9663" w:rsidR="000265CF" w:rsidRPr="00BC5B6B" w:rsidRDefault="00A030A7" w:rsidP="000265CF">
      <w:pPr>
        <w:pStyle w:val="Akapitzlist"/>
        <w:numPr>
          <w:ilvl w:val="0"/>
          <w:numId w:val="2"/>
        </w:numPr>
        <w:ind w:left="426" w:firstLine="0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R</w:t>
      </w:r>
      <w:r w:rsidR="000265CF" w:rsidRPr="00BC5B6B">
        <w:rPr>
          <w:rFonts w:ascii="Cambria" w:hAnsi="Cambria"/>
        </w:rPr>
        <w:t xml:space="preserve">ok produkcji – </w:t>
      </w:r>
      <w:r w:rsidR="000265CF" w:rsidRPr="00BC5B6B">
        <w:rPr>
          <w:rFonts w:ascii="Cambria" w:hAnsi="Cambria"/>
          <w:lang w:val="pl-PL"/>
        </w:rPr>
        <w:t>zarówno pojazdu bazowego jak i autobusu 202</w:t>
      </w:r>
      <w:r w:rsidR="00DC7182" w:rsidRPr="00BC5B6B">
        <w:rPr>
          <w:rFonts w:ascii="Cambria" w:hAnsi="Cambria"/>
          <w:lang w:val="pl-PL"/>
        </w:rPr>
        <w:t>3</w:t>
      </w:r>
    </w:p>
    <w:p w14:paraId="02DF5D8E" w14:textId="09ECD505" w:rsidR="000330C4" w:rsidRPr="00BC5B6B" w:rsidRDefault="00A16F23" w:rsidP="000265CF">
      <w:pPr>
        <w:pStyle w:val="Akapitzlist"/>
        <w:numPr>
          <w:ilvl w:val="0"/>
          <w:numId w:val="2"/>
        </w:numPr>
        <w:ind w:left="426" w:firstLine="0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K</w:t>
      </w:r>
      <w:r w:rsidR="00127CD2" w:rsidRPr="00BC5B6B">
        <w:rPr>
          <w:rFonts w:ascii="Cambria" w:hAnsi="Cambria"/>
          <w:lang w:val="pl-PL"/>
        </w:rPr>
        <w:t>olor srebrny</w:t>
      </w:r>
      <w:r w:rsidRPr="00BC5B6B">
        <w:rPr>
          <w:rFonts w:ascii="Cambria" w:hAnsi="Cambria"/>
          <w:lang w:val="pl-PL"/>
        </w:rPr>
        <w:t xml:space="preserve">, biały </w:t>
      </w:r>
      <w:r w:rsidR="00127CD2" w:rsidRPr="00BC5B6B">
        <w:rPr>
          <w:rFonts w:ascii="Cambria" w:hAnsi="Cambria"/>
          <w:lang w:val="pl-PL"/>
        </w:rPr>
        <w:t>lub grafitowy</w:t>
      </w:r>
    </w:p>
    <w:p w14:paraId="12BDC45B" w14:textId="09567CF7" w:rsidR="000265CF" w:rsidRPr="00BC5B6B" w:rsidRDefault="00A030A7" w:rsidP="000265CF">
      <w:pPr>
        <w:pStyle w:val="Akapitzlist"/>
        <w:numPr>
          <w:ilvl w:val="0"/>
          <w:numId w:val="2"/>
        </w:numPr>
        <w:ind w:left="426" w:firstLine="0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Ilość</w:t>
      </w:r>
      <w:r w:rsidR="000265CF" w:rsidRPr="00BC5B6B">
        <w:rPr>
          <w:rFonts w:ascii="Cambria" w:hAnsi="Cambria"/>
        </w:rPr>
        <w:t xml:space="preserve"> miejsc  </w:t>
      </w:r>
      <w:r w:rsidR="00AA7B78" w:rsidRPr="00BC5B6B">
        <w:rPr>
          <w:rFonts w:ascii="Cambria" w:hAnsi="Cambria"/>
          <w:lang w:val="pl-PL"/>
        </w:rPr>
        <w:t>2</w:t>
      </w:r>
      <w:r w:rsidR="00A16F23" w:rsidRPr="00BC5B6B">
        <w:rPr>
          <w:rFonts w:ascii="Cambria" w:hAnsi="Cambria"/>
          <w:lang w:val="pl-PL"/>
        </w:rPr>
        <w:t>3</w:t>
      </w:r>
      <w:r w:rsidR="003300EB" w:rsidRPr="00BC5B6B">
        <w:rPr>
          <w:rFonts w:ascii="Cambria" w:hAnsi="Cambria"/>
          <w:lang w:val="pl-PL"/>
        </w:rPr>
        <w:t xml:space="preserve"> + kierowca </w:t>
      </w:r>
    </w:p>
    <w:p w14:paraId="15228777" w14:textId="68EC54B9" w:rsidR="000265CF" w:rsidRPr="00BC5B6B" w:rsidRDefault="00A030A7" w:rsidP="000265CF">
      <w:pPr>
        <w:pStyle w:val="Akapitzlist"/>
        <w:numPr>
          <w:ilvl w:val="0"/>
          <w:numId w:val="2"/>
        </w:numPr>
        <w:ind w:left="426" w:firstLine="0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R</w:t>
      </w:r>
      <w:r w:rsidRPr="00BC5B6B">
        <w:rPr>
          <w:rFonts w:ascii="Cambria" w:hAnsi="Cambria"/>
        </w:rPr>
        <w:t>rodzaj</w:t>
      </w:r>
      <w:r w:rsidR="000265CF" w:rsidRPr="00BC5B6B">
        <w:rPr>
          <w:rFonts w:ascii="Cambria" w:hAnsi="Cambria"/>
        </w:rPr>
        <w:t xml:space="preserve"> paliwa – olej napędowy</w:t>
      </w:r>
    </w:p>
    <w:p w14:paraId="39C951B3" w14:textId="1F3CECE7" w:rsidR="003300EB" w:rsidRPr="00BC5B6B" w:rsidRDefault="003300EB" w:rsidP="000265CF">
      <w:pPr>
        <w:pStyle w:val="Akapitzlist"/>
        <w:numPr>
          <w:ilvl w:val="0"/>
          <w:numId w:val="2"/>
        </w:numPr>
        <w:ind w:left="426" w:firstLine="0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Norma emisji spalin</w:t>
      </w:r>
      <w:r w:rsidR="0043621C" w:rsidRPr="00BC5B6B">
        <w:rPr>
          <w:rFonts w:ascii="Cambria" w:eastAsia="Calibri" w:hAnsi="Cambria"/>
          <w:lang w:val="pl-PL" w:eastAsia="en-US"/>
        </w:rPr>
        <w:t xml:space="preserve"> min EURO VI </w:t>
      </w:r>
      <w:r w:rsidR="008E05AE" w:rsidRPr="00BC5B6B">
        <w:rPr>
          <w:rFonts w:ascii="Cambria" w:eastAsia="Calibri" w:hAnsi="Cambria"/>
          <w:lang w:val="pl-PL" w:eastAsia="en-US"/>
        </w:rPr>
        <w:t>E</w:t>
      </w:r>
    </w:p>
    <w:p w14:paraId="68B3A0BE" w14:textId="1073D1E9" w:rsidR="000265CF" w:rsidRPr="00BC5B6B" w:rsidRDefault="00A030A7" w:rsidP="000265CF">
      <w:pPr>
        <w:pStyle w:val="Akapitzlist"/>
        <w:numPr>
          <w:ilvl w:val="0"/>
          <w:numId w:val="2"/>
        </w:numPr>
        <w:ind w:left="426" w:firstLine="0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 xml:space="preserve">Moc </w:t>
      </w:r>
      <w:r w:rsidR="000265CF" w:rsidRPr="00BC5B6B">
        <w:rPr>
          <w:rFonts w:ascii="Cambria" w:hAnsi="Cambria"/>
        </w:rPr>
        <w:t xml:space="preserve"> silnika – nie mniej niż 1</w:t>
      </w:r>
      <w:r w:rsidR="003300EB" w:rsidRPr="00BC5B6B">
        <w:rPr>
          <w:rFonts w:ascii="Cambria" w:hAnsi="Cambria"/>
          <w:lang w:val="pl-PL"/>
        </w:rPr>
        <w:t>7</w:t>
      </w:r>
      <w:r w:rsidR="00A16F23" w:rsidRPr="00BC5B6B">
        <w:rPr>
          <w:rFonts w:ascii="Cambria" w:hAnsi="Cambria"/>
          <w:lang w:val="pl-PL"/>
        </w:rPr>
        <w:t>5</w:t>
      </w:r>
      <w:r w:rsidR="000265CF" w:rsidRPr="00BC5B6B">
        <w:rPr>
          <w:rFonts w:ascii="Cambria" w:hAnsi="Cambria"/>
        </w:rPr>
        <w:t>KM</w:t>
      </w:r>
    </w:p>
    <w:p w14:paraId="4980947C" w14:textId="0AE1D719" w:rsidR="00127CD2" w:rsidRPr="00BC5B6B" w:rsidRDefault="00127CD2" w:rsidP="000265CF">
      <w:pPr>
        <w:pStyle w:val="Akapitzlist"/>
        <w:numPr>
          <w:ilvl w:val="0"/>
          <w:numId w:val="2"/>
        </w:numPr>
        <w:ind w:left="426" w:firstLine="0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 xml:space="preserve">DMC minimum </w:t>
      </w:r>
      <w:r w:rsidR="00A16F23" w:rsidRPr="00BC5B6B">
        <w:rPr>
          <w:rFonts w:ascii="Cambria" w:hAnsi="Cambria"/>
          <w:lang w:val="pl-PL"/>
        </w:rPr>
        <w:t>6</w:t>
      </w:r>
      <w:r w:rsidR="00AA7FC6" w:rsidRPr="00BC5B6B">
        <w:rPr>
          <w:rFonts w:ascii="Cambria" w:hAnsi="Cambria"/>
          <w:lang w:val="pl-PL"/>
        </w:rPr>
        <w:t>2</w:t>
      </w:r>
      <w:r w:rsidRPr="00BC5B6B">
        <w:rPr>
          <w:rFonts w:ascii="Cambria" w:hAnsi="Cambria"/>
          <w:lang w:val="pl-PL"/>
        </w:rPr>
        <w:t>00 kg</w:t>
      </w:r>
    </w:p>
    <w:p w14:paraId="3885892B" w14:textId="52F7DAAE" w:rsidR="0043621C" w:rsidRPr="00BC5B6B" w:rsidRDefault="00A030A7" w:rsidP="000265CF">
      <w:pPr>
        <w:pStyle w:val="Akapitzlist"/>
        <w:numPr>
          <w:ilvl w:val="0"/>
          <w:numId w:val="2"/>
        </w:numPr>
        <w:ind w:left="426" w:firstLine="0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W</w:t>
      </w:r>
      <w:r w:rsidR="0043621C" w:rsidRPr="00BC5B6B">
        <w:rPr>
          <w:rFonts w:ascii="Cambria" w:hAnsi="Cambria"/>
          <w:lang w:val="pl-PL"/>
        </w:rPr>
        <w:t>ysokość autobusu 3</w:t>
      </w:r>
      <w:r w:rsidR="00A16F23" w:rsidRPr="00BC5B6B">
        <w:rPr>
          <w:rFonts w:ascii="Cambria" w:hAnsi="Cambria"/>
          <w:lang w:val="pl-PL"/>
        </w:rPr>
        <w:t>35</w:t>
      </w:r>
      <w:r w:rsidR="0043621C" w:rsidRPr="00BC5B6B">
        <w:rPr>
          <w:rFonts w:ascii="Cambria" w:hAnsi="Cambria"/>
          <w:lang w:val="pl-PL"/>
        </w:rPr>
        <w:t>0 mm</w:t>
      </w:r>
    </w:p>
    <w:p w14:paraId="0AD7C5FD" w14:textId="103162D7" w:rsidR="009E6BBB" w:rsidRPr="00BC5B6B" w:rsidRDefault="00A030A7" w:rsidP="000265CF">
      <w:pPr>
        <w:pStyle w:val="Akapitzlist"/>
        <w:numPr>
          <w:ilvl w:val="0"/>
          <w:numId w:val="2"/>
        </w:numPr>
        <w:ind w:left="426" w:firstLine="0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R</w:t>
      </w:r>
      <w:r w:rsidR="009E6BBB" w:rsidRPr="00BC5B6B">
        <w:rPr>
          <w:rFonts w:ascii="Cambria" w:hAnsi="Cambria"/>
          <w:lang w:val="pl-PL"/>
        </w:rPr>
        <w:t>ozstaw osi minimum 4</w:t>
      </w:r>
      <w:r w:rsidR="00AA7FC6" w:rsidRPr="00BC5B6B">
        <w:rPr>
          <w:rFonts w:ascii="Cambria" w:hAnsi="Cambria"/>
          <w:lang w:val="pl-PL"/>
        </w:rPr>
        <w:t>1</w:t>
      </w:r>
      <w:r w:rsidR="009E6BBB" w:rsidRPr="00BC5B6B">
        <w:rPr>
          <w:rFonts w:ascii="Cambria" w:hAnsi="Cambria"/>
          <w:lang w:val="pl-PL"/>
        </w:rPr>
        <w:t>00 mm</w:t>
      </w:r>
    </w:p>
    <w:p w14:paraId="4B4ABD8E" w14:textId="22B25DF1" w:rsidR="00127CD2" w:rsidRPr="00BC5B6B" w:rsidRDefault="00A030A7" w:rsidP="00127CD2">
      <w:pPr>
        <w:pStyle w:val="Akapitzlist"/>
        <w:numPr>
          <w:ilvl w:val="0"/>
          <w:numId w:val="2"/>
        </w:numPr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D</w:t>
      </w:r>
      <w:r w:rsidR="00127CD2" w:rsidRPr="00BC5B6B">
        <w:rPr>
          <w:rFonts w:ascii="Cambria" w:hAnsi="Cambria"/>
          <w:lang w:val="pl-PL"/>
        </w:rPr>
        <w:t>ługość całkowita autobusu minimum 7300 mm</w:t>
      </w:r>
    </w:p>
    <w:p w14:paraId="10498F42" w14:textId="3C7E1D7B" w:rsidR="00D93932" w:rsidRPr="00BC5B6B" w:rsidRDefault="00A030A7" w:rsidP="00127CD2">
      <w:pPr>
        <w:pStyle w:val="Akapitzlist"/>
        <w:numPr>
          <w:ilvl w:val="0"/>
          <w:numId w:val="2"/>
        </w:numPr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W</w:t>
      </w:r>
      <w:r w:rsidR="00D93932" w:rsidRPr="00BC5B6B">
        <w:rPr>
          <w:rFonts w:ascii="Cambria" w:hAnsi="Cambria"/>
          <w:lang w:val="pl-PL"/>
        </w:rPr>
        <w:t xml:space="preserve">ysokość wnętrza </w:t>
      </w:r>
      <w:r w:rsidR="00A953C0" w:rsidRPr="00BC5B6B">
        <w:rPr>
          <w:rFonts w:ascii="Cambria" w:hAnsi="Cambria"/>
          <w:lang w:val="pl-PL"/>
        </w:rPr>
        <w:t>minimum</w:t>
      </w:r>
      <w:r w:rsidR="00D93932" w:rsidRPr="00BC5B6B">
        <w:rPr>
          <w:rFonts w:ascii="Cambria" w:hAnsi="Cambria"/>
          <w:lang w:val="pl-PL"/>
        </w:rPr>
        <w:t xml:space="preserve"> </w:t>
      </w:r>
      <w:r w:rsidR="00A16F23" w:rsidRPr="00BC5B6B">
        <w:rPr>
          <w:rFonts w:ascii="Cambria" w:hAnsi="Cambria"/>
          <w:lang w:val="pl-PL"/>
        </w:rPr>
        <w:t>198</w:t>
      </w:r>
      <w:r w:rsidR="00D93932" w:rsidRPr="00BC5B6B">
        <w:rPr>
          <w:rFonts w:ascii="Cambria" w:hAnsi="Cambria"/>
          <w:lang w:val="pl-PL"/>
        </w:rPr>
        <w:t>0 mm</w:t>
      </w:r>
    </w:p>
    <w:p w14:paraId="56463AD3" w14:textId="4EBD8E36" w:rsidR="00127CD2" w:rsidRPr="00BC5B6B" w:rsidRDefault="00A030A7" w:rsidP="00127CD2">
      <w:pPr>
        <w:pStyle w:val="Akapitzlist"/>
        <w:numPr>
          <w:ilvl w:val="0"/>
          <w:numId w:val="2"/>
        </w:numPr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Silnik</w:t>
      </w:r>
      <w:r w:rsidR="00127CD2" w:rsidRPr="00BC5B6B">
        <w:rPr>
          <w:rFonts w:ascii="Cambria" w:hAnsi="Cambria"/>
        </w:rPr>
        <w:t xml:space="preserve"> o pojemności – nie mniej niż </w:t>
      </w:r>
      <w:r w:rsidR="00AA7FC6" w:rsidRPr="00BC5B6B">
        <w:rPr>
          <w:rFonts w:ascii="Cambria" w:hAnsi="Cambria"/>
          <w:lang w:val="pl-PL"/>
        </w:rPr>
        <w:t>195</w:t>
      </w:r>
      <w:r w:rsidR="00127CD2" w:rsidRPr="00BC5B6B">
        <w:rPr>
          <w:rFonts w:ascii="Cambria" w:hAnsi="Cambria"/>
          <w:lang w:val="pl-PL"/>
        </w:rPr>
        <w:t>0</w:t>
      </w:r>
      <w:r w:rsidR="00127CD2" w:rsidRPr="00BC5B6B">
        <w:rPr>
          <w:rFonts w:ascii="Cambria" w:hAnsi="Cambria"/>
        </w:rPr>
        <w:t xml:space="preserve"> cm</w:t>
      </w:r>
      <w:r w:rsidR="00127CD2" w:rsidRPr="00BC5B6B">
        <w:rPr>
          <w:rFonts w:ascii="Cambria" w:hAnsi="Cambria"/>
          <w:vertAlign w:val="superscript"/>
        </w:rPr>
        <w:t>3</w:t>
      </w:r>
    </w:p>
    <w:p w14:paraId="2FAAA271" w14:textId="19624E63" w:rsidR="00127CD2" w:rsidRPr="00BC5B6B" w:rsidRDefault="00A16F23" w:rsidP="00127CD2">
      <w:pPr>
        <w:pStyle w:val="Akapitzlist"/>
        <w:numPr>
          <w:ilvl w:val="0"/>
          <w:numId w:val="2"/>
        </w:numPr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Automatyczna</w:t>
      </w:r>
      <w:r w:rsidR="00560BDB" w:rsidRPr="00BC5B6B">
        <w:rPr>
          <w:rFonts w:ascii="Cambria" w:hAnsi="Cambria"/>
          <w:lang w:val="pl-PL"/>
        </w:rPr>
        <w:t xml:space="preserve"> </w:t>
      </w:r>
      <w:r w:rsidR="0043621C" w:rsidRPr="00BC5B6B">
        <w:rPr>
          <w:rFonts w:ascii="Cambria" w:hAnsi="Cambria"/>
          <w:lang w:val="pl-PL"/>
        </w:rPr>
        <w:t xml:space="preserve"> </w:t>
      </w:r>
      <w:r w:rsidR="00560BDB" w:rsidRPr="00BC5B6B">
        <w:rPr>
          <w:rFonts w:ascii="Cambria" w:hAnsi="Cambria"/>
        </w:rPr>
        <w:t>skrzynia biegów</w:t>
      </w:r>
      <w:r w:rsidR="00560BDB" w:rsidRPr="00BC5B6B">
        <w:rPr>
          <w:rFonts w:ascii="Cambria" w:hAnsi="Cambria"/>
          <w:lang w:val="pl-PL"/>
        </w:rPr>
        <w:t xml:space="preserve"> </w:t>
      </w:r>
      <w:r w:rsidR="0043621C" w:rsidRPr="00BC5B6B">
        <w:rPr>
          <w:rFonts w:ascii="Cambria" w:hAnsi="Cambria"/>
          <w:lang w:val="pl-PL"/>
        </w:rPr>
        <w:t>minimum</w:t>
      </w:r>
      <w:r w:rsidR="0043621C" w:rsidRPr="00BC5B6B">
        <w:rPr>
          <w:rFonts w:ascii="Cambria" w:hAnsi="Cambria"/>
        </w:rPr>
        <w:t xml:space="preserve">  </w:t>
      </w:r>
      <w:r w:rsidR="0043621C" w:rsidRPr="00BC5B6B">
        <w:rPr>
          <w:rFonts w:ascii="Cambria" w:hAnsi="Cambria"/>
          <w:lang w:val="pl-PL"/>
        </w:rPr>
        <w:t>6 stopniowa</w:t>
      </w:r>
    </w:p>
    <w:p w14:paraId="5820AC66" w14:textId="770F2F22" w:rsidR="0043621C" w:rsidRPr="00BC5B6B" w:rsidRDefault="00A030A7" w:rsidP="00127CD2">
      <w:pPr>
        <w:numPr>
          <w:ilvl w:val="0"/>
          <w:numId w:val="2"/>
        </w:numPr>
        <w:jc w:val="both"/>
        <w:rPr>
          <w:rFonts w:ascii="Cambria" w:hAnsi="Cambria"/>
        </w:rPr>
      </w:pPr>
      <w:r w:rsidRPr="00BC5B6B">
        <w:rPr>
          <w:rFonts w:ascii="Cambria" w:hAnsi="Cambria"/>
        </w:rPr>
        <w:t>D</w:t>
      </w:r>
      <w:r w:rsidR="0043621C" w:rsidRPr="00BC5B6B">
        <w:rPr>
          <w:rFonts w:ascii="Cambria" w:hAnsi="Cambria"/>
        </w:rPr>
        <w:t>rzwi autobusu -</w:t>
      </w:r>
      <w:r w:rsidR="00560BDB" w:rsidRPr="00BC5B6B">
        <w:rPr>
          <w:rFonts w:ascii="Cambria" w:hAnsi="Cambria"/>
        </w:rPr>
        <w:t xml:space="preserve"> </w:t>
      </w:r>
      <w:r w:rsidR="003767A4" w:rsidRPr="00BC5B6B">
        <w:rPr>
          <w:rFonts w:ascii="Cambria" w:hAnsi="Cambria"/>
        </w:rPr>
        <w:t>4 szt.</w:t>
      </w:r>
      <w:r w:rsidR="0043621C" w:rsidRPr="00BC5B6B">
        <w:rPr>
          <w:rFonts w:ascii="Cambria" w:hAnsi="Cambria"/>
        </w:rPr>
        <w:t xml:space="preserve">: </w:t>
      </w:r>
    </w:p>
    <w:p w14:paraId="299306BF" w14:textId="019297E6" w:rsidR="009E6BBB" w:rsidRPr="00BC5B6B" w:rsidRDefault="00560BDB" w:rsidP="00BC5B6B">
      <w:pPr>
        <w:ind w:left="708"/>
        <w:rPr>
          <w:rFonts w:ascii="Cambria" w:hAnsi="Cambria"/>
        </w:rPr>
      </w:pPr>
      <w:r w:rsidRPr="00BC5B6B">
        <w:rPr>
          <w:rFonts w:ascii="Cambria" w:hAnsi="Cambria"/>
          <w:b/>
          <w:bCs/>
        </w:rPr>
        <w:t>1</w:t>
      </w:r>
      <w:r w:rsidR="009E6BBB" w:rsidRPr="00BC5B6B">
        <w:rPr>
          <w:rFonts w:ascii="Cambria" w:hAnsi="Cambria"/>
        </w:rPr>
        <w:t xml:space="preserve">- </w:t>
      </w:r>
      <w:r w:rsidR="000265CF" w:rsidRPr="00BC5B6B">
        <w:rPr>
          <w:rFonts w:ascii="Cambria" w:hAnsi="Cambria"/>
        </w:rPr>
        <w:t>z lewej strony z przodu – drzwi wejściowe kierowcy</w:t>
      </w:r>
      <w:r w:rsidR="00E64AE6" w:rsidRPr="00BC5B6B">
        <w:rPr>
          <w:rFonts w:ascii="Cambria" w:hAnsi="Cambria"/>
        </w:rPr>
        <w:t xml:space="preserve"> zawiasowe</w:t>
      </w:r>
    </w:p>
    <w:p w14:paraId="59CC6AA7" w14:textId="23E7B436" w:rsidR="00E64AE6" w:rsidRPr="00BC5B6B" w:rsidRDefault="00560BDB" w:rsidP="00BC5B6B">
      <w:pPr>
        <w:ind w:left="708"/>
        <w:rPr>
          <w:rFonts w:ascii="Cambria" w:hAnsi="Cambria"/>
        </w:rPr>
      </w:pPr>
      <w:r w:rsidRPr="00BC5B6B">
        <w:rPr>
          <w:rFonts w:ascii="Cambria" w:hAnsi="Cambria"/>
          <w:b/>
          <w:bCs/>
        </w:rPr>
        <w:t>2</w:t>
      </w:r>
      <w:r w:rsidR="009E6BBB" w:rsidRPr="00BC5B6B">
        <w:rPr>
          <w:rFonts w:ascii="Cambria" w:hAnsi="Cambria"/>
        </w:rPr>
        <w:t xml:space="preserve">- </w:t>
      </w:r>
      <w:r w:rsidR="000265CF" w:rsidRPr="00BC5B6B">
        <w:rPr>
          <w:rFonts w:ascii="Cambria" w:hAnsi="Cambria"/>
        </w:rPr>
        <w:t xml:space="preserve">z prawej strony z przodu </w:t>
      </w:r>
      <w:r w:rsidR="00AA7FC6" w:rsidRPr="00BC5B6B">
        <w:rPr>
          <w:rFonts w:ascii="Cambria" w:hAnsi="Cambria"/>
        </w:rPr>
        <w:t xml:space="preserve">wejście główne autobusu </w:t>
      </w:r>
      <w:r w:rsidR="000265CF" w:rsidRPr="00BC5B6B">
        <w:rPr>
          <w:rFonts w:ascii="Cambria" w:hAnsi="Cambria"/>
        </w:rPr>
        <w:t xml:space="preserve">– drzwi </w:t>
      </w:r>
      <w:r w:rsidR="00E64AE6" w:rsidRPr="00BC5B6B">
        <w:rPr>
          <w:rFonts w:ascii="Cambria" w:hAnsi="Cambria"/>
        </w:rPr>
        <w:t xml:space="preserve">zawiasowe  </w:t>
      </w:r>
      <w:r w:rsidR="000265CF" w:rsidRPr="00BC5B6B">
        <w:rPr>
          <w:rFonts w:ascii="Cambria" w:hAnsi="Cambria"/>
        </w:rPr>
        <w:t xml:space="preserve">z </w:t>
      </w:r>
      <w:r w:rsidR="00A16F23" w:rsidRPr="00BC5B6B">
        <w:rPr>
          <w:rFonts w:ascii="Cambria" w:hAnsi="Cambria"/>
        </w:rPr>
        <w:t xml:space="preserve">dwoma </w:t>
      </w:r>
      <w:r w:rsidR="000265CF" w:rsidRPr="00BC5B6B">
        <w:rPr>
          <w:rFonts w:ascii="Cambria" w:hAnsi="Cambria"/>
        </w:rPr>
        <w:t xml:space="preserve">obniżonymi stopniami </w:t>
      </w:r>
      <w:r w:rsidR="00E64AE6" w:rsidRPr="00BC5B6B">
        <w:rPr>
          <w:rFonts w:ascii="Cambria" w:hAnsi="Cambria"/>
        </w:rPr>
        <w:t xml:space="preserve">ułatwiającymi </w:t>
      </w:r>
      <w:r w:rsidR="004A245C" w:rsidRPr="00BC5B6B">
        <w:rPr>
          <w:rFonts w:ascii="Cambria" w:hAnsi="Cambria"/>
        </w:rPr>
        <w:t>komunikacje</w:t>
      </w:r>
      <w:r w:rsidR="00AA7FC6" w:rsidRPr="00BC5B6B">
        <w:rPr>
          <w:rFonts w:ascii="Cambria" w:hAnsi="Cambria"/>
        </w:rPr>
        <w:t xml:space="preserve">. </w:t>
      </w:r>
      <w:r w:rsidRPr="00BC5B6B">
        <w:rPr>
          <w:rFonts w:ascii="Cambria" w:hAnsi="Cambria"/>
        </w:rPr>
        <w:t xml:space="preserve">            </w:t>
      </w:r>
    </w:p>
    <w:p w14:paraId="276614BF" w14:textId="04139BE0" w:rsidR="003767A4" w:rsidRDefault="00560BDB" w:rsidP="00BC5B6B">
      <w:pPr>
        <w:ind w:left="708"/>
        <w:rPr>
          <w:rFonts w:ascii="Cambria" w:hAnsi="Cambria"/>
        </w:rPr>
      </w:pPr>
      <w:r w:rsidRPr="00BC5B6B">
        <w:rPr>
          <w:rFonts w:ascii="Cambria" w:hAnsi="Cambria"/>
          <w:b/>
          <w:bCs/>
        </w:rPr>
        <w:t>3</w:t>
      </w:r>
      <w:r w:rsidR="003767A4" w:rsidRPr="00BC5B6B">
        <w:rPr>
          <w:rFonts w:ascii="Cambria" w:hAnsi="Cambria"/>
        </w:rPr>
        <w:t xml:space="preserve">- drzwi przesuwne z prawe strony z przodu ( służące do wnoszenia osób niepełnosprawnych </w:t>
      </w:r>
      <w:r w:rsidR="00AA7FC6" w:rsidRPr="00BC5B6B">
        <w:rPr>
          <w:rFonts w:ascii="Cambria" w:hAnsi="Cambria"/>
        </w:rPr>
        <w:t>i wjazdu wózków inwalidzkich</w:t>
      </w:r>
      <w:r w:rsidR="003767A4" w:rsidRPr="00BC5B6B">
        <w:rPr>
          <w:rFonts w:ascii="Cambria" w:hAnsi="Cambria"/>
        </w:rPr>
        <w:t>).</w:t>
      </w:r>
    </w:p>
    <w:p w14:paraId="43BBC7E8" w14:textId="7383BBC6" w:rsidR="004A245C" w:rsidRPr="00BC5B6B" w:rsidRDefault="00560BDB" w:rsidP="00BC5B6B">
      <w:pPr>
        <w:ind w:left="708"/>
        <w:rPr>
          <w:rFonts w:ascii="Cambria" w:hAnsi="Cambria"/>
        </w:rPr>
      </w:pPr>
      <w:r w:rsidRPr="00BC5B6B">
        <w:rPr>
          <w:rFonts w:ascii="Cambria" w:hAnsi="Cambria"/>
          <w:b/>
          <w:bCs/>
        </w:rPr>
        <w:t>4</w:t>
      </w:r>
      <w:r w:rsidR="009E6BBB" w:rsidRPr="00BC5B6B">
        <w:rPr>
          <w:rFonts w:ascii="Cambria" w:hAnsi="Cambria"/>
        </w:rPr>
        <w:t xml:space="preserve">- </w:t>
      </w:r>
      <w:r w:rsidR="000265CF" w:rsidRPr="00BC5B6B">
        <w:rPr>
          <w:rFonts w:ascii="Cambria" w:hAnsi="Cambria"/>
        </w:rPr>
        <w:t>z tyłu – tylne drzwi dwuskrzydłowe o</w:t>
      </w:r>
      <w:r w:rsidR="004A245C" w:rsidRPr="00BC5B6B">
        <w:rPr>
          <w:rFonts w:ascii="Cambria" w:hAnsi="Cambria"/>
        </w:rPr>
        <w:t>twierane pod kontem</w:t>
      </w:r>
      <w:r w:rsidR="000265CF" w:rsidRPr="00BC5B6B">
        <w:rPr>
          <w:rFonts w:ascii="Cambria" w:hAnsi="Cambria"/>
        </w:rPr>
        <w:t xml:space="preserve"> 270 s</w:t>
      </w:r>
      <w:r w:rsidR="00251F3F" w:rsidRPr="00BC5B6B">
        <w:rPr>
          <w:rFonts w:ascii="Cambria" w:hAnsi="Cambria"/>
        </w:rPr>
        <w:t>topni</w:t>
      </w:r>
    </w:p>
    <w:p w14:paraId="6202B945" w14:textId="7688A736" w:rsidR="004A245C" w:rsidRPr="00BC5B6B" w:rsidRDefault="004A245C" w:rsidP="00BC5B6B">
      <w:pPr>
        <w:jc w:val="both"/>
        <w:rPr>
          <w:rFonts w:ascii="Cambria" w:hAnsi="Cambria"/>
        </w:rPr>
      </w:pPr>
    </w:p>
    <w:p w14:paraId="63BBCCB3" w14:textId="1A247E48" w:rsidR="004A245C" w:rsidRPr="00BC5B6B" w:rsidRDefault="00A030A7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>D</w:t>
      </w:r>
      <w:r w:rsidR="004A245C" w:rsidRPr="00BC5B6B">
        <w:rPr>
          <w:rFonts w:ascii="Cambria" w:hAnsi="Cambria"/>
        </w:rPr>
        <w:t>odatkowe uchwyty</w:t>
      </w:r>
      <w:r w:rsidR="00A16F23" w:rsidRPr="00BC5B6B">
        <w:rPr>
          <w:rFonts w:ascii="Cambria" w:hAnsi="Cambria"/>
        </w:rPr>
        <w:t xml:space="preserve"> w wejściu głównym</w:t>
      </w:r>
      <w:r w:rsidR="00AA7FC6" w:rsidRPr="00BC5B6B">
        <w:rPr>
          <w:rFonts w:ascii="Cambria" w:hAnsi="Cambria"/>
        </w:rPr>
        <w:t xml:space="preserve"> strona prawa i lewa </w:t>
      </w:r>
      <w:r w:rsidR="004A245C" w:rsidRPr="00BC5B6B">
        <w:rPr>
          <w:rFonts w:ascii="Cambria" w:hAnsi="Cambria"/>
        </w:rPr>
        <w:t>ułatwiające wsiadanie</w:t>
      </w:r>
      <w:r w:rsidR="00AA7FC6" w:rsidRPr="00BC5B6B">
        <w:rPr>
          <w:rFonts w:ascii="Cambria" w:hAnsi="Cambria"/>
        </w:rPr>
        <w:t>/wysiadanie</w:t>
      </w:r>
      <w:r w:rsidR="004A245C" w:rsidRPr="00BC5B6B">
        <w:rPr>
          <w:rFonts w:ascii="Cambria" w:hAnsi="Cambria"/>
        </w:rPr>
        <w:t xml:space="preserve"> </w:t>
      </w:r>
      <w:r w:rsidR="00AA7FC6" w:rsidRPr="00BC5B6B">
        <w:rPr>
          <w:rFonts w:ascii="Cambria" w:hAnsi="Cambria"/>
        </w:rPr>
        <w:t>pasażerów</w:t>
      </w:r>
    </w:p>
    <w:p w14:paraId="04697506" w14:textId="79A9B139" w:rsidR="000330C4" w:rsidRPr="00BC5B6B" w:rsidRDefault="000330C4" w:rsidP="00127CD2">
      <w:pPr>
        <w:numPr>
          <w:ilvl w:val="0"/>
          <w:numId w:val="2"/>
        </w:numPr>
        <w:jc w:val="both"/>
        <w:rPr>
          <w:rFonts w:ascii="Cambria" w:hAnsi="Cambria"/>
        </w:rPr>
      </w:pPr>
      <w:r w:rsidRPr="00BC5B6B">
        <w:rPr>
          <w:rFonts w:ascii="Cambria" w:hAnsi="Cambria"/>
        </w:rPr>
        <w:t xml:space="preserve"> </w:t>
      </w:r>
      <w:r w:rsidR="00A030A7" w:rsidRPr="00BC5B6B">
        <w:rPr>
          <w:rFonts w:ascii="Cambria" w:hAnsi="Cambria"/>
        </w:rPr>
        <w:t>U</w:t>
      </w:r>
      <w:r w:rsidRPr="00BC5B6B">
        <w:rPr>
          <w:rFonts w:ascii="Cambria" w:hAnsi="Cambria"/>
        </w:rPr>
        <w:t>kład kierowniczy ze wspomaganiem</w:t>
      </w:r>
    </w:p>
    <w:p w14:paraId="3767AEE0" w14:textId="02B54865" w:rsidR="000265CF" w:rsidRPr="00BC5B6B" w:rsidRDefault="00A030A7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>K</w:t>
      </w:r>
      <w:r w:rsidR="000265CF" w:rsidRPr="00BC5B6B">
        <w:rPr>
          <w:rFonts w:ascii="Cambria" w:hAnsi="Cambria"/>
        </w:rPr>
        <w:t>ierownica regulowana w dwóch płaszczyznach</w:t>
      </w:r>
    </w:p>
    <w:p w14:paraId="1FAC923B" w14:textId="7688A71C" w:rsidR="000265CF" w:rsidRPr="00BC5B6B" w:rsidRDefault="00F767C8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>H</w:t>
      </w:r>
      <w:r w:rsidR="000265CF" w:rsidRPr="00BC5B6B">
        <w:rPr>
          <w:rFonts w:ascii="Cambria" w:hAnsi="Cambria"/>
        </w:rPr>
        <w:t>amulce tarczowe z przodu i z tyłu</w:t>
      </w:r>
    </w:p>
    <w:p w14:paraId="3A72A685" w14:textId="7354CB5C" w:rsidR="000265CF" w:rsidRPr="00BC5B6B" w:rsidRDefault="00F767C8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Poduszka</w:t>
      </w:r>
      <w:r w:rsidR="000265CF" w:rsidRPr="00BC5B6B">
        <w:rPr>
          <w:rFonts w:ascii="Cambria" w:hAnsi="Cambria"/>
        </w:rPr>
        <w:t xml:space="preserve"> powietrzna dla kierowcy </w:t>
      </w:r>
    </w:p>
    <w:p w14:paraId="5B6B01EC" w14:textId="28CD6E5F" w:rsidR="000265CF" w:rsidRPr="00BC5B6B" w:rsidRDefault="00F767C8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System</w:t>
      </w:r>
      <w:r w:rsidR="000265CF" w:rsidRPr="00BC5B6B">
        <w:rPr>
          <w:rFonts w:ascii="Cambria" w:hAnsi="Cambria"/>
        </w:rPr>
        <w:t xml:space="preserve"> zapobiegający blokowaniu kół podczas hamowania (ABS) </w:t>
      </w:r>
    </w:p>
    <w:p w14:paraId="3335B11F" w14:textId="0543C338" w:rsidR="000265CF" w:rsidRPr="00BC5B6B" w:rsidRDefault="00F767C8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System</w:t>
      </w:r>
      <w:r w:rsidR="000265CF" w:rsidRPr="00BC5B6B">
        <w:rPr>
          <w:rFonts w:ascii="Cambria" w:hAnsi="Cambria"/>
        </w:rPr>
        <w:t xml:space="preserve"> kontroli trakcji</w:t>
      </w:r>
    </w:p>
    <w:p w14:paraId="710F53A2" w14:textId="43179D90" w:rsidR="000265CF" w:rsidRPr="00BC5B6B" w:rsidRDefault="00F767C8" w:rsidP="00AA7FC6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Elektroniczny</w:t>
      </w:r>
      <w:r w:rsidR="000265CF" w:rsidRPr="00BC5B6B">
        <w:rPr>
          <w:rFonts w:ascii="Cambria" w:hAnsi="Cambria"/>
        </w:rPr>
        <w:t xml:space="preserve"> układ stabilizacji toru jazdy</w:t>
      </w:r>
    </w:p>
    <w:p w14:paraId="740857B9" w14:textId="6D1D1054" w:rsidR="000265CF" w:rsidRPr="00BC5B6B" w:rsidRDefault="00A16F23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Szyba przednia ogrzewana elektrycznie</w:t>
      </w:r>
    </w:p>
    <w:p w14:paraId="05F54010" w14:textId="14A284E5" w:rsidR="00254514" w:rsidRPr="00BC5B6B" w:rsidRDefault="00F767C8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T</w:t>
      </w:r>
      <w:r w:rsidR="00254514" w:rsidRPr="00BC5B6B">
        <w:rPr>
          <w:rFonts w:ascii="Cambria" w:hAnsi="Cambria"/>
          <w:lang w:val="pl-PL"/>
        </w:rPr>
        <w:t>empomat</w:t>
      </w:r>
    </w:p>
    <w:p w14:paraId="273EAD85" w14:textId="40BB915E" w:rsidR="00045736" w:rsidRPr="00BC5B6B" w:rsidRDefault="00A16F23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Reflektory przednie ( światła postojowe, drogowe i mijania ) w technologii LED</w:t>
      </w:r>
    </w:p>
    <w:p w14:paraId="7F1A475E" w14:textId="04742C1C" w:rsidR="000265CF" w:rsidRPr="00BC5B6B" w:rsidRDefault="00F767C8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Regulacja</w:t>
      </w:r>
      <w:r w:rsidR="000265CF" w:rsidRPr="00BC5B6B">
        <w:rPr>
          <w:rFonts w:ascii="Cambria" w:hAnsi="Cambria"/>
        </w:rPr>
        <w:t xml:space="preserve"> zasięgu reflektorów</w:t>
      </w:r>
    </w:p>
    <w:p w14:paraId="362EBC37" w14:textId="3ED2BD9C" w:rsidR="00A73142" w:rsidRPr="00BC5B6B" w:rsidRDefault="00A73142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Światła przeciwmgielne w zderzaku przednim z funkcją doświetlania zakrętów</w:t>
      </w:r>
    </w:p>
    <w:p w14:paraId="2E30E865" w14:textId="4F73A893" w:rsidR="000265CF" w:rsidRPr="00BC5B6B" w:rsidRDefault="00AA7FC6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Fotel</w:t>
      </w:r>
      <w:r w:rsidR="000265CF" w:rsidRPr="00BC5B6B">
        <w:rPr>
          <w:rFonts w:ascii="Cambria" w:hAnsi="Cambria"/>
        </w:rPr>
        <w:t xml:space="preserve"> kierowcy</w:t>
      </w:r>
      <w:r w:rsidR="002342D3" w:rsidRPr="00BC5B6B">
        <w:rPr>
          <w:rFonts w:ascii="Cambria" w:hAnsi="Cambria"/>
          <w:lang w:val="pl-PL"/>
        </w:rPr>
        <w:t xml:space="preserve"> komfortowy</w:t>
      </w:r>
      <w:r w:rsidR="00A73142" w:rsidRPr="00BC5B6B">
        <w:rPr>
          <w:rFonts w:ascii="Cambria" w:hAnsi="Cambria"/>
          <w:lang w:val="pl-PL"/>
        </w:rPr>
        <w:t xml:space="preserve"> resorowany hydrauliczny z możliwością regulacji resorowania w stosunku do wagi kierowcy. Fotel</w:t>
      </w:r>
      <w:r w:rsidR="002342D3" w:rsidRPr="00BC5B6B">
        <w:rPr>
          <w:rFonts w:ascii="Cambria" w:hAnsi="Cambria"/>
          <w:lang w:val="pl-PL"/>
        </w:rPr>
        <w:t xml:space="preserve"> </w:t>
      </w:r>
      <w:r w:rsidR="000265CF" w:rsidRPr="00BC5B6B">
        <w:rPr>
          <w:rFonts w:ascii="Cambria" w:hAnsi="Cambria"/>
        </w:rPr>
        <w:t xml:space="preserve"> z regulacją wysokości</w:t>
      </w:r>
      <w:r w:rsidR="002342D3" w:rsidRPr="00BC5B6B">
        <w:rPr>
          <w:rFonts w:ascii="Cambria" w:hAnsi="Cambria"/>
          <w:lang w:val="pl-PL"/>
        </w:rPr>
        <w:t xml:space="preserve">, konta </w:t>
      </w:r>
      <w:r w:rsidR="002342D3" w:rsidRPr="00BC5B6B">
        <w:rPr>
          <w:rFonts w:ascii="Cambria" w:hAnsi="Cambria"/>
          <w:lang w:val="pl-PL"/>
        </w:rPr>
        <w:lastRenderedPageBreak/>
        <w:t>pochylenia oparcia</w:t>
      </w:r>
      <w:r w:rsidR="002342D3" w:rsidRPr="00BC5B6B">
        <w:rPr>
          <w:rFonts w:ascii="Cambria" w:hAnsi="Cambria"/>
        </w:rPr>
        <w:t xml:space="preserve"> i </w:t>
      </w:r>
      <w:r w:rsidR="00A73142" w:rsidRPr="00BC5B6B">
        <w:rPr>
          <w:rFonts w:ascii="Cambria" w:hAnsi="Cambria"/>
          <w:lang w:val="pl-PL"/>
        </w:rPr>
        <w:t xml:space="preserve">składanym </w:t>
      </w:r>
      <w:r w:rsidR="002342D3" w:rsidRPr="00BC5B6B">
        <w:rPr>
          <w:rFonts w:ascii="Cambria" w:hAnsi="Cambria"/>
        </w:rPr>
        <w:t>podłokietnikiem</w:t>
      </w:r>
    </w:p>
    <w:p w14:paraId="25503F4A" w14:textId="4474195D" w:rsidR="000265CF" w:rsidRPr="00BC5B6B" w:rsidRDefault="00F767C8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Radio</w:t>
      </w:r>
      <w:r w:rsidR="000265CF" w:rsidRPr="00BC5B6B">
        <w:rPr>
          <w:rFonts w:ascii="Cambria" w:hAnsi="Cambria"/>
        </w:rPr>
        <w:t xml:space="preserve"> cyfrowe z Bluetooth, USB, AUX-in, system nawigacji satelitarnej, ekran dotykowy min. </w:t>
      </w:r>
      <w:r w:rsidR="00AA7FC6" w:rsidRPr="00BC5B6B">
        <w:rPr>
          <w:rFonts w:ascii="Cambria" w:hAnsi="Cambria"/>
          <w:lang w:val="pl-PL"/>
        </w:rPr>
        <w:t>5</w:t>
      </w:r>
      <w:r w:rsidR="000265CF" w:rsidRPr="00BC5B6B">
        <w:rPr>
          <w:rFonts w:ascii="Cambria" w:hAnsi="Cambria"/>
        </w:rPr>
        <w:t xml:space="preserve"> calowy,</w:t>
      </w:r>
      <w:r w:rsidR="002342D3" w:rsidRPr="00BC5B6B">
        <w:rPr>
          <w:rFonts w:ascii="Cambria" w:hAnsi="Cambria"/>
          <w:lang w:val="pl-PL"/>
        </w:rPr>
        <w:t xml:space="preserve"> z możliwością obsługi kamery cofania</w:t>
      </w:r>
      <w:r w:rsidR="00516FBE" w:rsidRPr="00BC5B6B">
        <w:rPr>
          <w:rFonts w:ascii="Cambria" w:hAnsi="Cambria"/>
          <w:lang w:val="pl-PL"/>
        </w:rPr>
        <w:t xml:space="preserve">. </w:t>
      </w:r>
      <w:r w:rsidR="00560BDB" w:rsidRPr="00BC5B6B">
        <w:rPr>
          <w:rFonts w:ascii="Cambria" w:hAnsi="Cambria"/>
          <w:lang w:val="pl-PL"/>
        </w:rPr>
        <w:t>D</w:t>
      </w:r>
      <w:r w:rsidR="00516FBE" w:rsidRPr="00BC5B6B">
        <w:rPr>
          <w:rFonts w:ascii="Cambria" w:hAnsi="Cambria"/>
          <w:lang w:val="pl-PL"/>
        </w:rPr>
        <w:t xml:space="preserve">odatkowo wzmacniacz </w:t>
      </w:r>
      <w:r w:rsidR="00310EE0" w:rsidRPr="00BC5B6B">
        <w:rPr>
          <w:rFonts w:ascii="Cambria" w:hAnsi="Cambria"/>
          <w:lang w:val="pl-PL"/>
        </w:rPr>
        <w:t>i mikrofon .</w:t>
      </w:r>
    </w:p>
    <w:p w14:paraId="2513FE94" w14:textId="444BB1D1" w:rsidR="00A73142" w:rsidRPr="00BC5B6B" w:rsidRDefault="00A73142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Kamera cofania minimum tył pojazdu zintegrowana z trzecią lampą STOP</w:t>
      </w:r>
    </w:p>
    <w:p w14:paraId="6692B7AA" w14:textId="2D155D30" w:rsidR="004F5615" w:rsidRPr="00BC5B6B" w:rsidRDefault="00F767C8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Szyby</w:t>
      </w:r>
      <w:r w:rsidR="000265CF" w:rsidRPr="00BC5B6B">
        <w:rPr>
          <w:rFonts w:ascii="Cambria" w:hAnsi="Cambria"/>
        </w:rPr>
        <w:t xml:space="preserve"> </w:t>
      </w:r>
      <w:r w:rsidR="005A78DF" w:rsidRPr="00BC5B6B">
        <w:rPr>
          <w:rFonts w:ascii="Cambria" w:hAnsi="Cambria"/>
          <w:lang w:val="pl-PL"/>
        </w:rPr>
        <w:t>autobusu</w:t>
      </w:r>
      <w:r w:rsidR="004F5615" w:rsidRPr="00BC5B6B">
        <w:rPr>
          <w:rFonts w:ascii="Cambria" w:hAnsi="Cambria"/>
          <w:lang w:val="pl-PL"/>
        </w:rPr>
        <w:t xml:space="preserve"> – </w:t>
      </w:r>
    </w:p>
    <w:p w14:paraId="5DC8670E" w14:textId="4A370CEC" w:rsidR="004F5615" w:rsidRPr="00BC5B6B" w:rsidRDefault="004F5615" w:rsidP="00A030A7">
      <w:pPr>
        <w:pStyle w:val="Akapitzlist"/>
        <w:ind w:left="851"/>
        <w:contextualSpacing/>
        <w:jc w:val="both"/>
        <w:rPr>
          <w:rFonts w:ascii="Cambria" w:hAnsi="Cambria"/>
          <w:lang w:val="pl-PL"/>
        </w:rPr>
      </w:pPr>
      <w:r w:rsidRPr="00BC5B6B">
        <w:rPr>
          <w:rFonts w:ascii="Cambria" w:hAnsi="Cambria"/>
          <w:lang w:val="pl-PL"/>
        </w:rPr>
        <w:t xml:space="preserve">    - przedział pasażerski</w:t>
      </w:r>
      <w:r w:rsidR="000265CF" w:rsidRPr="00BC5B6B">
        <w:rPr>
          <w:rFonts w:ascii="Cambria" w:hAnsi="Cambria"/>
        </w:rPr>
        <w:t xml:space="preserve"> przyciemniane </w:t>
      </w:r>
      <w:r w:rsidRPr="00BC5B6B">
        <w:rPr>
          <w:rFonts w:ascii="Cambria" w:hAnsi="Cambria"/>
          <w:lang w:val="pl-PL"/>
        </w:rPr>
        <w:t xml:space="preserve">podwójne termoizolacyjne </w:t>
      </w:r>
    </w:p>
    <w:p w14:paraId="3DDFE04D" w14:textId="44BA173F" w:rsidR="004F5615" w:rsidRPr="00BC5B6B" w:rsidRDefault="004F5615" w:rsidP="005A78DF">
      <w:pPr>
        <w:pStyle w:val="Akapitzlist"/>
        <w:ind w:left="851"/>
        <w:contextualSpacing/>
        <w:jc w:val="both"/>
        <w:rPr>
          <w:rFonts w:ascii="Cambria" w:hAnsi="Cambria"/>
          <w:lang w:val="pl-PL"/>
        </w:rPr>
      </w:pPr>
      <w:r w:rsidRPr="00BC5B6B">
        <w:rPr>
          <w:rFonts w:ascii="Cambria" w:hAnsi="Cambria"/>
          <w:lang w:val="pl-PL"/>
        </w:rPr>
        <w:t xml:space="preserve">    </w:t>
      </w:r>
      <w:r w:rsidR="00A16F23" w:rsidRPr="00BC5B6B">
        <w:rPr>
          <w:rFonts w:ascii="Cambria" w:hAnsi="Cambria"/>
          <w:lang w:val="pl-PL"/>
        </w:rPr>
        <w:t>- kabina kierowcy szyby regulowane elektrycznie</w:t>
      </w:r>
    </w:p>
    <w:p w14:paraId="51A74A33" w14:textId="748E11B8" w:rsidR="002B3097" w:rsidRPr="00BC5B6B" w:rsidRDefault="00F767C8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O</w:t>
      </w:r>
      <w:r w:rsidR="005A78DF" w:rsidRPr="00BC5B6B">
        <w:rPr>
          <w:rFonts w:ascii="Cambria" w:hAnsi="Cambria"/>
          <w:lang w:val="pl-PL"/>
        </w:rPr>
        <w:t>kno dachowe</w:t>
      </w:r>
      <w:r w:rsidR="002B3097" w:rsidRPr="00BC5B6B">
        <w:rPr>
          <w:rFonts w:ascii="Cambria" w:hAnsi="Cambria"/>
          <w:lang w:val="pl-PL"/>
        </w:rPr>
        <w:t xml:space="preserve"> pełniąc</w:t>
      </w:r>
      <w:r w:rsidR="005A78DF" w:rsidRPr="00BC5B6B">
        <w:rPr>
          <w:rFonts w:ascii="Cambria" w:hAnsi="Cambria"/>
          <w:lang w:val="pl-PL"/>
        </w:rPr>
        <w:t>e</w:t>
      </w:r>
      <w:r w:rsidR="002B3097" w:rsidRPr="00BC5B6B">
        <w:rPr>
          <w:rFonts w:ascii="Cambria" w:hAnsi="Cambria"/>
          <w:lang w:val="pl-PL"/>
        </w:rPr>
        <w:t xml:space="preserve"> rolę wyjścia awaryjnego</w:t>
      </w:r>
    </w:p>
    <w:p w14:paraId="06A9CF50" w14:textId="6D7C051A" w:rsidR="000265CF" w:rsidRPr="00BC5B6B" w:rsidRDefault="00F767C8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Klimatyzacja</w:t>
      </w:r>
      <w:r w:rsidR="00002F8B" w:rsidRPr="00BC5B6B">
        <w:rPr>
          <w:rFonts w:ascii="Cambria" w:hAnsi="Cambria"/>
          <w:lang w:val="pl-PL"/>
        </w:rPr>
        <w:t xml:space="preserve"> kokpitowa niezależna od klimatyzacji przedziału pasażerskiego.</w:t>
      </w:r>
      <w:r w:rsidR="000265CF" w:rsidRPr="00BC5B6B">
        <w:rPr>
          <w:rFonts w:ascii="Cambria" w:hAnsi="Cambria"/>
        </w:rPr>
        <w:t xml:space="preserve"> </w:t>
      </w:r>
      <w:r w:rsidR="004F5615" w:rsidRPr="00BC5B6B">
        <w:rPr>
          <w:rFonts w:ascii="Cambria" w:hAnsi="Cambria"/>
          <w:lang w:val="pl-PL"/>
        </w:rPr>
        <w:t>Dodatkowo układ klimatyzacji przedziału pasażerskiego wyposażony w odrębną sprężarkę</w:t>
      </w:r>
      <w:r w:rsidR="00002F8B" w:rsidRPr="00BC5B6B">
        <w:rPr>
          <w:rFonts w:ascii="Cambria" w:hAnsi="Cambria"/>
          <w:lang w:val="pl-PL"/>
        </w:rPr>
        <w:t xml:space="preserve"> o mocy </w:t>
      </w:r>
      <w:r w:rsidR="004F5615" w:rsidRPr="00BC5B6B">
        <w:rPr>
          <w:rFonts w:ascii="Cambria" w:hAnsi="Cambria"/>
          <w:lang w:val="pl-PL"/>
        </w:rPr>
        <w:t>minimum 12KW</w:t>
      </w:r>
      <w:r w:rsidR="00255AC9" w:rsidRPr="00BC5B6B">
        <w:rPr>
          <w:rFonts w:ascii="Cambria" w:hAnsi="Cambria"/>
          <w:lang w:val="pl-PL"/>
        </w:rPr>
        <w:t xml:space="preserve"> z centralnym nadmuchem</w:t>
      </w:r>
    </w:p>
    <w:p w14:paraId="448B5AD5" w14:textId="442FA5F7" w:rsidR="00657FBD" w:rsidRPr="00BC5B6B" w:rsidRDefault="00F767C8" w:rsidP="003F6800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Ogrzewanie -</w:t>
      </w:r>
    </w:p>
    <w:p w14:paraId="20A9CE88" w14:textId="00B02F65" w:rsidR="00657FBD" w:rsidRPr="00BC5B6B" w:rsidRDefault="00657FBD" w:rsidP="00F767C8">
      <w:pPr>
        <w:pStyle w:val="Akapitzlist"/>
        <w:ind w:left="851"/>
        <w:contextualSpacing/>
        <w:jc w:val="both"/>
        <w:rPr>
          <w:rFonts w:ascii="Cambria" w:hAnsi="Cambria"/>
          <w:lang w:val="pl-PL"/>
        </w:rPr>
      </w:pPr>
      <w:r w:rsidRPr="00BC5B6B">
        <w:rPr>
          <w:rFonts w:ascii="Cambria" w:hAnsi="Cambria"/>
          <w:lang w:val="pl-PL"/>
        </w:rPr>
        <w:t>niezależne od pracy silnika ogrzewanie suche ( nadmuch  powietrza )</w:t>
      </w:r>
    </w:p>
    <w:p w14:paraId="140FDDEF" w14:textId="51F7B403" w:rsidR="00657FBD" w:rsidRPr="00BC5B6B" w:rsidRDefault="00657FBD" w:rsidP="00F767C8">
      <w:pPr>
        <w:pStyle w:val="Akapitzlist"/>
        <w:ind w:left="851"/>
        <w:contextualSpacing/>
        <w:jc w:val="both"/>
        <w:rPr>
          <w:rFonts w:ascii="Cambria" w:hAnsi="Cambria"/>
          <w:lang w:val="pl-PL"/>
        </w:rPr>
      </w:pPr>
      <w:r w:rsidRPr="00BC5B6B">
        <w:rPr>
          <w:rFonts w:ascii="Cambria" w:hAnsi="Cambria"/>
          <w:lang w:val="pl-PL"/>
        </w:rPr>
        <w:t>moc minimum 4 KW</w:t>
      </w:r>
      <w:r w:rsidR="003F6800" w:rsidRPr="00BC5B6B">
        <w:rPr>
          <w:rFonts w:ascii="Cambria" w:hAnsi="Cambria"/>
          <w:lang w:val="pl-PL"/>
        </w:rPr>
        <w:t xml:space="preserve"> montowane w podwoziu pojazdu z rozprowadzeniem </w:t>
      </w:r>
      <w:r w:rsidR="00F767C8" w:rsidRPr="00BC5B6B">
        <w:rPr>
          <w:rFonts w:ascii="Cambria" w:hAnsi="Cambria"/>
          <w:lang w:val="pl-PL"/>
        </w:rPr>
        <w:t xml:space="preserve">      </w:t>
      </w:r>
      <w:r w:rsidR="003F6800" w:rsidRPr="00BC5B6B">
        <w:rPr>
          <w:rFonts w:ascii="Cambria" w:hAnsi="Cambria"/>
          <w:lang w:val="pl-PL"/>
        </w:rPr>
        <w:t xml:space="preserve">ciepłego powietrza we wnętrzu autobusu minimum </w:t>
      </w:r>
      <w:r w:rsidR="00A73142" w:rsidRPr="00BC5B6B">
        <w:rPr>
          <w:rFonts w:ascii="Cambria" w:hAnsi="Cambria"/>
          <w:lang w:val="pl-PL"/>
        </w:rPr>
        <w:t>6</w:t>
      </w:r>
      <w:r w:rsidR="003F6800" w:rsidRPr="00BC5B6B">
        <w:rPr>
          <w:rFonts w:ascii="Cambria" w:hAnsi="Cambria"/>
          <w:lang w:val="pl-PL"/>
        </w:rPr>
        <w:t xml:space="preserve"> wylot</w:t>
      </w:r>
      <w:r w:rsidR="00A73142" w:rsidRPr="00BC5B6B">
        <w:rPr>
          <w:rFonts w:ascii="Cambria" w:hAnsi="Cambria"/>
          <w:lang w:val="pl-PL"/>
        </w:rPr>
        <w:t>ów</w:t>
      </w:r>
      <w:r w:rsidR="003F6800" w:rsidRPr="00BC5B6B">
        <w:rPr>
          <w:rFonts w:ascii="Cambria" w:hAnsi="Cambria"/>
          <w:lang w:val="pl-PL"/>
        </w:rPr>
        <w:t xml:space="preserve"> ciepłego powietrza</w:t>
      </w:r>
      <w:r w:rsidR="00A030A7" w:rsidRPr="00BC5B6B">
        <w:rPr>
          <w:rFonts w:ascii="Cambria" w:hAnsi="Cambria"/>
          <w:lang w:val="pl-PL"/>
        </w:rPr>
        <w:t>.</w:t>
      </w:r>
      <w:r w:rsidR="003F6800" w:rsidRPr="00BC5B6B">
        <w:rPr>
          <w:rFonts w:ascii="Cambria" w:hAnsi="Cambria"/>
          <w:lang w:val="pl-PL"/>
        </w:rPr>
        <w:t xml:space="preserve"> </w:t>
      </w:r>
      <w:r w:rsidR="00A030A7" w:rsidRPr="00BC5B6B">
        <w:rPr>
          <w:rFonts w:ascii="Cambria" w:hAnsi="Cambria"/>
          <w:lang w:val="pl-PL"/>
        </w:rPr>
        <w:t xml:space="preserve">Ogrzewanie </w:t>
      </w:r>
      <w:r w:rsidR="003F6800" w:rsidRPr="00BC5B6B">
        <w:rPr>
          <w:rFonts w:ascii="Cambria" w:hAnsi="Cambria"/>
          <w:lang w:val="pl-PL"/>
        </w:rPr>
        <w:t>wyposażone w programator czasu pracy</w:t>
      </w:r>
      <w:r w:rsidR="00A73142" w:rsidRPr="00BC5B6B">
        <w:rPr>
          <w:rFonts w:ascii="Cambria" w:hAnsi="Cambria"/>
          <w:lang w:val="pl-PL"/>
        </w:rPr>
        <w:t xml:space="preserve"> i płynną regulację temperatury</w:t>
      </w:r>
      <w:r w:rsidR="003F6800" w:rsidRPr="00BC5B6B">
        <w:rPr>
          <w:rFonts w:ascii="Cambria" w:hAnsi="Cambria"/>
          <w:lang w:val="pl-PL"/>
        </w:rPr>
        <w:t xml:space="preserve">. </w:t>
      </w:r>
    </w:p>
    <w:p w14:paraId="277415E7" w14:textId="66C3DC54" w:rsidR="000265CF" w:rsidRPr="00BC5B6B" w:rsidRDefault="00A73142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Światła obrysowe na dachu pojazdu przód/tył</w:t>
      </w:r>
    </w:p>
    <w:p w14:paraId="2B78FB76" w14:textId="502F49A3" w:rsidR="000265CF" w:rsidRPr="00BC5B6B" w:rsidRDefault="00F767C8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>A</w:t>
      </w:r>
      <w:r w:rsidR="000265CF" w:rsidRPr="00BC5B6B">
        <w:rPr>
          <w:rFonts w:ascii="Cambria" w:hAnsi="Cambria"/>
        </w:rPr>
        <w:t xml:space="preserve">utoalarm plus centralny zamek sterowany pilotem </w:t>
      </w:r>
    </w:p>
    <w:p w14:paraId="5B53AEB7" w14:textId="6C3EC975" w:rsidR="000265CF" w:rsidRPr="00BC5B6B" w:rsidRDefault="00462EBA" w:rsidP="00127CD2">
      <w:pPr>
        <w:pStyle w:val="Akapitzlist"/>
        <w:numPr>
          <w:ilvl w:val="0"/>
          <w:numId w:val="2"/>
        </w:numPr>
        <w:ind w:left="851" w:hanging="425"/>
        <w:contextualSpacing/>
        <w:jc w:val="both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L</w:t>
      </w:r>
      <w:r w:rsidR="000265CF" w:rsidRPr="00BC5B6B">
        <w:rPr>
          <w:rFonts w:ascii="Cambria" w:hAnsi="Cambria"/>
        </w:rPr>
        <w:t>usterka zewnętrzne podgrzewane</w:t>
      </w:r>
      <w:r w:rsidR="00270A7C" w:rsidRPr="00BC5B6B">
        <w:rPr>
          <w:rFonts w:ascii="Cambria" w:hAnsi="Cambria"/>
          <w:lang w:val="pl-PL"/>
        </w:rPr>
        <w:t>,</w:t>
      </w:r>
      <w:r w:rsidR="000265CF" w:rsidRPr="00BC5B6B">
        <w:rPr>
          <w:rFonts w:ascii="Cambria" w:hAnsi="Cambria"/>
        </w:rPr>
        <w:t xml:space="preserve"> sterowane</w:t>
      </w:r>
      <w:r w:rsidR="00270A7C" w:rsidRPr="00BC5B6B">
        <w:rPr>
          <w:rFonts w:ascii="Cambria" w:hAnsi="Cambria"/>
          <w:lang w:val="pl-PL"/>
        </w:rPr>
        <w:t xml:space="preserve"> </w:t>
      </w:r>
      <w:r w:rsidR="000265CF" w:rsidRPr="00BC5B6B">
        <w:rPr>
          <w:rFonts w:ascii="Cambria" w:hAnsi="Cambria"/>
        </w:rPr>
        <w:t xml:space="preserve"> elektrycznie </w:t>
      </w:r>
      <w:r w:rsidR="00254514" w:rsidRPr="00BC5B6B">
        <w:rPr>
          <w:rFonts w:ascii="Cambria" w:hAnsi="Cambria"/>
          <w:lang w:val="pl-PL"/>
        </w:rPr>
        <w:t xml:space="preserve"> .</w:t>
      </w:r>
      <w:r w:rsidR="000265CF" w:rsidRPr="00BC5B6B">
        <w:rPr>
          <w:rFonts w:ascii="Cambria" w:hAnsi="Cambria"/>
        </w:rPr>
        <w:t xml:space="preserve">  </w:t>
      </w:r>
    </w:p>
    <w:p w14:paraId="34627BF2" w14:textId="27E11330" w:rsidR="000265CF" w:rsidRPr="00BC5B6B" w:rsidRDefault="00A73142" w:rsidP="00127CD2">
      <w:pPr>
        <w:pStyle w:val="Akapitzlist"/>
        <w:numPr>
          <w:ilvl w:val="0"/>
          <w:numId w:val="2"/>
        </w:numPr>
        <w:ind w:left="851" w:hanging="425"/>
        <w:contextualSpacing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Elektroniczna blokada tylnego mostu</w:t>
      </w:r>
    </w:p>
    <w:p w14:paraId="0C522831" w14:textId="542453C3" w:rsidR="000265CF" w:rsidRPr="00BC5B6B" w:rsidRDefault="00462EBA" w:rsidP="00A73142">
      <w:pPr>
        <w:pStyle w:val="Akapitzlist"/>
        <w:numPr>
          <w:ilvl w:val="0"/>
          <w:numId w:val="2"/>
        </w:numPr>
        <w:ind w:left="851" w:hanging="425"/>
        <w:contextualSpacing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Tachograf</w:t>
      </w:r>
      <w:r w:rsidR="000265CF" w:rsidRPr="00BC5B6B">
        <w:rPr>
          <w:rFonts w:ascii="Cambria" w:hAnsi="Cambria"/>
        </w:rPr>
        <w:t xml:space="preserve"> </w:t>
      </w:r>
    </w:p>
    <w:p w14:paraId="46DC96CC" w14:textId="16646BE4" w:rsidR="000265CF" w:rsidRPr="00BC5B6B" w:rsidRDefault="00462EBA" w:rsidP="00127CD2">
      <w:pPr>
        <w:pStyle w:val="Akapitzlist"/>
        <w:numPr>
          <w:ilvl w:val="0"/>
          <w:numId w:val="2"/>
        </w:numPr>
        <w:ind w:left="851" w:hanging="425"/>
        <w:contextualSpacing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Chlapacze</w:t>
      </w:r>
      <w:r w:rsidR="000265CF" w:rsidRPr="00BC5B6B">
        <w:rPr>
          <w:rFonts w:ascii="Cambria" w:hAnsi="Cambria"/>
        </w:rPr>
        <w:t xml:space="preserve"> przód i tył</w:t>
      </w:r>
    </w:p>
    <w:p w14:paraId="1791F664" w14:textId="4C32E718" w:rsidR="000265CF" w:rsidRPr="00BC5B6B" w:rsidRDefault="00462EBA" w:rsidP="00127CD2">
      <w:pPr>
        <w:pStyle w:val="Akapitzlist"/>
        <w:numPr>
          <w:ilvl w:val="0"/>
          <w:numId w:val="2"/>
        </w:numPr>
        <w:ind w:left="851" w:hanging="425"/>
        <w:contextualSpacing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O</w:t>
      </w:r>
      <w:r w:rsidR="00270A7C" w:rsidRPr="00BC5B6B">
        <w:rPr>
          <w:rFonts w:ascii="Cambria" w:hAnsi="Cambria"/>
          <w:lang w:val="pl-PL"/>
        </w:rPr>
        <w:t xml:space="preserve">gumienie </w:t>
      </w:r>
      <w:r w:rsidR="00A73142" w:rsidRPr="00BC5B6B">
        <w:rPr>
          <w:rFonts w:ascii="Cambria" w:hAnsi="Cambria"/>
          <w:lang w:val="pl-PL"/>
        </w:rPr>
        <w:t>zimowe</w:t>
      </w:r>
      <w:r w:rsidR="00270A7C" w:rsidRPr="00BC5B6B">
        <w:rPr>
          <w:rFonts w:ascii="Cambria" w:hAnsi="Cambria"/>
          <w:lang w:val="pl-PL"/>
        </w:rPr>
        <w:t xml:space="preserve"> na wyposażeni autobusu</w:t>
      </w:r>
    </w:p>
    <w:p w14:paraId="55A60B7B" w14:textId="60D9A9FA" w:rsidR="000265CF" w:rsidRPr="00BC5B6B" w:rsidRDefault="00462EBA" w:rsidP="00127CD2">
      <w:pPr>
        <w:pStyle w:val="Akapitzlist"/>
        <w:numPr>
          <w:ilvl w:val="0"/>
          <w:numId w:val="2"/>
        </w:numPr>
        <w:ind w:left="851" w:hanging="425"/>
        <w:contextualSpacing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O</w:t>
      </w:r>
      <w:r w:rsidR="00270A7C" w:rsidRPr="00BC5B6B">
        <w:rPr>
          <w:rFonts w:ascii="Cambria" w:hAnsi="Cambria"/>
          <w:lang w:val="pl-PL"/>
        </w:rPr>
        <w:t xml:space="preserve">gumienie dodatkowe </w:t>
      </w:r>
      <w:r w:rsidR="000265CF" w:rsidRPr="00BC5B6B">
        <w:rPr>
          <w:rFonts w:ascii="Cambria" w:hAnsi="Cambria"/>
        </w:rPr>
        <w:t>komplet opon</w:t>
      </w:r>
      <w:r w:rsidR="00BC5B6B">
        <w:rPr>
          <w:rFonts w:ascii="Cambria" w:hAnsi="Cambria"/>
          <w:lang w:val="pl-PL"/>
        </w:rPr>
        <w:t xml:space="preserve"> </w:t>
      </w:r>
      <w:r w:rsidR="00A73142" w:rsidRPr="00BC5B6B">
        <w:rPr>
          <w:rFonts w:ascii="Cambria" w:hAnsi="Cambria"/>
          <w:lang w:val="pl-PL"/>
        </w:rPr>
        <w:t>letnich</w:t>
      </w:r>
      <w:r w:rsidR="000265CF" w:rsidRPr="00BC5B6B">
        <w:rPr>
          <w:rFonts w:ascii="Cambria" w:hAnsi="Cambria"/>
        </w:rPr>
        <w:t xml:space="preserve"> wraz z felgami</w:t>
      </w:r>
    </w:p>
    <w:p w14:paraId="053A9352" w14:textId="77777777" w:rsidR="00E80F6C" w:rsidRPr="00BC5B6B" w:rsidRDefault="00462EBA" w:rsidP="00127CD2">
      <w:pPr>
        <w:pStyle w:val="Akapitzlist"/>
        <w:numPr>
          <w:ilvl w:val="0"/>
          <w:numId w:val="2"/>
        </w:numPr>
        <w:ind w:left="851" w:hanging="425"/>
        <w:contextualSpacing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P</w:t>
      </w:r>
      <w:r w:rsidR="00E80F6C" w:rsidRPr="00BC5B6B">
        <w:rPr>
          <w:rFonts w:ascii="Cambria" w:hAnsi="Cambria"/>
          <w:lang w:val="pl-PL"/>
        </w:rPr>
        <w:t>odłoga</w:t>
      </w:r>
      <w:r w:rsidR="000265CF" w:rsidRPr="00BC5B6B">
        <w:rPr>
          <w:rFonts w:ascii="Cambria" w:hAnsi="Cambria"/>
        </w:rPr>
        <w:t xml:space="preserve"> pokryta </w:t>
      </w:r>
      <w:r w:rsidR="00E80F6C" w:rsidRPr="00BC5B6B">
        <w:rPr>
          <w:rFonts w:ascii="Cambria" w:hAnsi="Cambria"/>
          <w:lang w:val="pl-PL"/>
        </w:rPr>
        <w:t>wykładziną antypoślizgową</w:t>
      </w:r>
    </w:p>
    <w:p w14:paraId="510E3443" w14:textId="0288FC5A" w:rsidR="002342D7" w:rsidRPr="00BC5B6B" w:rsidRDefault="00462EBA" w:rsidP="00127CD2">
      <w:pPr>
        <w:pStyle w:val="Akapitzlist"/>
        <w:numPr>
          <w:ilvl w:val="0"/>
          <w:numId w:val="2"/>
        </w:numPr>
        <w:ind w:left="851" w:hanging="425"/>
        <w:contextualSpacing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F</w:t>
      </w:r>
      <w:r w:rsidR="002342D7" w:rsidRPr="00BC5B6B">
        <w:rPr>
          <w:rFonts w:ascii="Cambria" w:hAnsi="Cambria"/>
          <w:lang w:val="pl-PL"/>
        </w:rPr>
        <w:t>otele w tylnej części autobusu ( od nadkoli do tylnej ławy ) mocowane w podestach stalowych ( nadkola nie wystają ponad podłogę pod fotelami )</w:t>
      </w:r>
    </w:p>
    <w:p w14:paraId="64ED9DA1" w14:textId="44923CB2" w:rsidR="002342D7" w:rsidRPr="00BC5B6B" w:rsidRDefault="002342D7" w:rsidP="00127CD2">
      <w:pPr>
        <w:pStyle w:val="Akapitzlist"/>
        <w:numPr>
          <w:ilvl w:val="0"/>
          <w:numId w:val="2"/>
        </w:numPr>
        <w:ind w:left="851" w:hanging="425"/>
        <w:contextualSpacing/>
        <w:rPr>
          <w:rFonts w:ascii="Cambria" w:hAnsi="Cambria"/>
        </w:rPr>
      </w:pPr>
      <w:r w:rsidRPr="00BC5B6B">
        <w:rPr>
          <w:rFonts w:ascii="Cambria" w:hAnsi="Cambria"/>
          <w:lang w:val="pl-PL"/>
        </w:rPr>
        <w:t xml:space="preserve">Podłoga w świetle drzwi </w:t>
      </w:r>
      <w:r w:rsidR="00251F3F" w:rsidRPr="00BC5B6B">
        <w:rPr>
          <w:rFonts w:ascii="Cambria" w:hAnsi="Cambria"/>
          <w:lang w:val="pl-PL"/>
        </w:rPr>
        <w:t>przesuwnych</w:t>
      </w:r>
      <w:r w:rsidRPr="00BC5B6B">
        <w:rPr>
          <w:rFonts w:ascii="Cambria" w:hAnsi="Cambria"/>
          <w:lang w:val="pl-PL"/>
        </w:rPr>
        <w:t xml:space="preserve"> płaska </w:t>
      </w:r>
      <w:r w:rsidR="00251F3F" w:rsidRPr="00BC5B6B">
        <w:rPr>
          <w:rFonts w:ascii="Cambria" w:hAnsi="Cambria"/>
          <w:lang w:val="pl-PL"/>
        </w:rPr>
        <w:t>umożliwiająca wprowadzanie wózka inwalidzkiego .</w:t>
      </w:r>
    </w:p>
    <w:p w14:paraId="392F44A4" w14:textId="18BEF96B" w:rsidR="00251F3F" w:rsidRPr="00BC5B6B" w:rsidRDefault="00251F3F" w:rsidP="00127CD2">
      <w:pPr>
        <w:pStyle w:val="Akapitzlist"/>
        <w:numPr>
          <w:ilvl w:val="0"/>
          <w:numId w:val="2"/>
        </w:numPr>
        <w:ind w:left="851" w:hanging="425"/>
        <w:contextualSpacing/>
        <w:rPr>
          <w:rFonts w:ascii="Cambria" w:hAnsi="Cambria"/>
        </w:rPr>
      </w:pPr>
      <w:r w:rsidRPr="00BC5B6B">
        <w:rPr>
          <w:rFonts w:ascii="Cambria" w:hAnsi="Cambria"/>
          <w:lang w:val="pl-PL"/>
        </w:rPr>
        <w:t xml:space="preserve">Bagażnik pod ławą tylną autobusu o pojemności minimum </w:t>
      </w:r>
      <w:r w:rsidR="00990A9E" w:rsidRPr="00BC5B6B">
        <w:rPr>
          <w:rFonts w:ascii="Cambria" w:hAnsi="Cambria"/>
          <w:lang w:val="pl-PL"/>
        </w:rPr>
        <w:t>1</w:t>
      </w:r>
      <w:r w:rsidRPr="00BC5B6B">
        <w:rPr>
          <w:rFonts w:ascii="Cambria" w:hAnsi="Cambria"/>
          <w:lang w:val="pl-PL"/>
        </w:rPr>
        <w:t>,8 metra sześciennego</w:t>
      </w:r>
      <w:r w:rsidR="00990A9E" w:rsidRPr="00BC5B6B">
        <w:rPr>
          <w:rFonts w:ascii="Cambria" w:hAnsi="Cambria"/>
          <w:lang w:val="pl-PL"/>
        </w:rPr>
        <w:t>.</w:t>
      </w:r>
    </w:p>
    <w:p w14:paraId="6C94C55A" w14:textId="329644D7" w:rsidR="00990A9E" w:rsidRPr="00BC5B6B" w:rsidRDefault="00990A9E" w:rsidP="00127CD2">
      <w:pPr>
        <w:pStyle w:val="Akapitzlist"/>
        <w:numPr>
          <w:ilvl w:val="0"/>
          <w:numId w:val="2"/>
        </w:numPr>
        <w:ind w:left="851" w:hanging="425"/>
        <w:contextualSpacing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Koło zapasowe montowane w podwoziu autobusu ( nie dopuszcza się umieszczenie koła zapasowego w bagażniku ).</w:t>
      </w:r>
    </w:p>
    <w:p w14:paraId="2591A702" w14:textId="65DF9C00" w:rsidR="000265CF" w:rsidRPr="00BC5B6B" w:rsidRDefault="00462EBA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>O</w:t>
      </w:r>
      <w:r w:rsidR="000265CF" w:rsidRPr="00BC5B6B">
        <w:rPr>
          <w:rFonts w:ascii="Cambria" w:hAnsi="Cambria"/>
          <w:lang w:val="x-none"/>
        </w:rPr>
        <w:t>świetlenie</w:t>
      </w:r>
      <w:r w:rsidR="00270A7C" w:rsidRPr="00BC5B6B">
        <w:rPr>
          <w:rFonts w:ascii="Cambria" w:hAnsi="Cambria"/>
        </w:rPr>
        <w:t xml:space="preserve"> </w:t>
      </w:r>
      <w:r w:rsidR="000265CF" w:rsidRPr="00BC5B6B">
        <w:rPr>
          <w:rFonts w:ascii="Cambria" w:hAnsi="Cambria"/>
          <w:lang w:val="x-none"/>
        </w:rPr>
        <w:t xml:space="preserve"> przedziału pasażerskiego</w:t>
      </w:r>
      <w:r w:rsidR="00270A7C" w:rsidRPr="00BC5B6B">
        <w:rPr>
          <w:rFonts w:ascii="Cambria" w:hAnsi="Cambria"/>
        </w:rPr>
        <w:t xml:space="preserve"> w układzie</w:t>
      </w:r>
      <w:r w:rsidR="000265CF" w:rsidRPr="00BC5B6B">
        <w:rPr>
          <w:rFonts w:ascii="Cambria" w:hAnsi="Cambria"/>
          <w:lang w:val="x-none"/>
        </w:rPr>
        <w:t xml:space="preserve"> </w:t>
      </w:r>
      <w:r w:rsidR="00270A7C" w:rsidRPr="00BC5B6B">
        <w:rPr>
          <w:rFonts w:ascii="Cambria" w:hAnsi="Cambria"/>
        </w:rPr>
        <w:t>dzień / noc</w:t>
      </w:r>
      <w:r w:rsidR="003F6800" w:rsidRPr="00BC5B6B">
        <w:rPr>
          <w:rFonts w:ascii="Cambria" w:hAnsi="Cambria"/>
        </w:rPr>
        <w:t xml:space="preserve"> wykonane w technologii LED</w:t>
      </w:r>
      <w:r w:rsidR="00A97057" w:rsidRPr="00BC5B6B">
        <w:rPr>
          <w:rFonts w:ascii="Cambria" w:hAnsi="Cambria"/>
        </w:rPr>
        <w:t xml:space="preserve"> </w:t>
      </w:r>
    </w:p>
    <w:p w14:paraId="3DF346CE" w14:textId="4309E885" w:rsidR="002B3097" w:rsidRPr="00BC5B6B" w:rsidRDefault="00462EBA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>D</w:t>
      </w:r>
      <w:r w:rsidR="002B3097" w:rsidRPr="00BC5B6B">
        <w:rPr>
          <w:rFonts w:ascii="Cambria" w:hAnsi="Cambria"/>
        </w:rPr>
        <w:t xml:space="preserve">wie półki na bagaż podręczny prawa i lewa strona autobusu </w:t>
      </w:r>
      <w:r w:rsidR="003F6800" w:rsidRPr="00BC5B6B">
        <w:rPr>
          <w:rFonts w:ascii="Cambria" w:hAnsi="Cambria"/>
        </w:rPr>
        <w:t>( półka lewa</w:t>
      </w:r>
      <w:r w:rsidR="001A4C1C" w:rsidRPr="00BC5B6B">
        <w:rPr>
          <w:rFonts w:ascii="Cambria" w:hAnsi="Cambria"/>
        </w:rPr>
        <w:t xml:space="preserve"> </w:t>
      </w:r>
      <w:r w:rsidR="003F6800" w:rsidRPr="00BC5B6B">
        <w:rPr>
          <w:rFonts w:ascii="Cambria" w:hAnsi="Cambria"/>
        </w:rPr>
        <w:t>wykonana w sposób nie zawężający światła drzwi przesuwnych</w:t>
      </w:r>
      <w:r w:rsidR="001A4C1C" w:rsidRPr="00BC5B6B">
        <w:rPr>
          <w:rFonts w:ascii="Cambria" w:hAnsi="Cambria"/>
        </w:rPr>
        <w:t xml:space="preserve"> . Prawa półka wyposażona w poręcz do trzymania i zamykany schowek na dokumenty .</w:t>
      </w:r>
    </w:p>
    <w:p w14:paraId="55A4F26B" w14:textId="1EC94E76" w:rsidR="002B3097" w:rsidRPr="00BC5B6B" w:rsidRDefault="002B3097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>Zasłony okienne</w:t>
      </w:r>
      <w:r w:rsidR="003E739B" w:rsidRPr="00BC5B6B">
        <w:rPr>
          <w:rFonts w:ascii="Cambria" w:hAnsi="Cambria"/>
        </w:rPr>
        <w:t xml:space="preserve"> mocowane w szynach aluminiowych</w:t>
      </w:r>
      <w:r w:rsidRPr="00BC5B6B">
        <w:rPr>
          <w:rFonts w:ascii="Cambria" w:hAnsi="Cambria"/>
        </w:rPr>
        <w:t xml:space="preserve"> komplet</w:t>
      </w:r>
    </w:p>
    <w:p w14:paraId="28008394" w14:textId="2BBE7E72" w:rsidR="002B3097" w:rsidRPr="00BC5B6B" w:rsidRDefault="002B3097" w:rsidP="00A97057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>Przegroda za fotelem kierowcy wykonana ze szkła bezpiecznego</w:t>
      </w:r>
    </w:p>
    <w:p w14:paraId="5FC0BA56" w14:textId="102A3737" w:rsidR="000265CF" w:rsidRPr="00BC5B6B" w:rsidRDefault="00462EBA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>Z</w:t>
      </w:r>
      <w:r w:rsidR="00270A7C" w:rsidRPr="00BC5B6B">
        <w:rPr>
          <w:rFonts w:ascii="Cambria" w:hAnsi="Cambria"/>
        </w:rPr>
        <w:t xml:space="preserve">biornik paliwa minimum </w:t>
      </w:r>
      <w:r w:rsidR="00584A08" w:rsidRPr="00BC5B6B">
        <w:rPr>
          <w:rFonts w:ascii="Cambria" w:hAnsi="Cambria"/>
        </w:rPr>
        <w:t>10</w:t>
      </w:r>
      <w:r w:rsidR="00270A7C" w:rsidRPr="00BC5B6B">
        <w:rPr>
          <w:rFonts w:ascii="Cambria" w:hAnsi="Cambria"/>
        </w:rPr>
        <w:t>0</w:t>
      </w:r>
      <w:r w:rsidR="00F83F74" w:rsidRPr="00BC5B6B">
        <w:rPr>
          <w:rFonts w:ascii="Cambria" w:hAnsi="Cambria"/>
        </w:rPr>
        <w:t xml:space="preserve"> </w:t>
      </w:r>
      <w:r w:rsidR="00270A7C" w:rsidRPr="00BC5B6B">
        <w:rPr>
          <w:rFonts w:ascii="Cambria" w:hAnsi="Cambria"/>
        </w:rPr>
        <w:t>l</w:t>
      </w:r>
    </w:p>
    <w:p w14:paraId="7FB9616F" w14:textId="1AEC97EA" w:rsidR="000265CF" w:rsidRPr="00BC5B6B" w:rsidRDefault="00462EBA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bookmarkStart w:id="1" w:name="_GoBack"/>
      <w:bookmarkEnd w:id="1"/>
      <w:r w:rsidRPr="00BC5B6B">
        <w:rPr>
          <w:rFonts w:ascii="Cambria" w:hAnsi="Cambria"/>
        </w:rPr>
        <w:t>Możliwość</w:t>
      </w:r>
      <w:r w:rsidR="000265CF" w:rsidRPr="00BC5B6B">
        <w:rPr>
          <w:rFonts w:ascii="Cambria" w:hAnsi="Cambria"/>
          <w:lang w:val="x-none"/>
        </w:rPr>
        <w:t xml:space="preserve"> </w:t>
      </w:r>
      <w:r w:rsidR="00310EE0" w:rsidRPr="00BC5B6B">
        <w:rPr>
          <w:rFonts w:ascii="Cambria" w:hAnsi="Cambria"/>
        </w:rPr>
        <w:t xml:space="preserve">przewożenia jednej osoby niepełnosprawnej </w:t>
      </w:r>
      <w:r w:rsidR="00270A7C" w:rsidRPr="00BC5B6B">
        <w:rPr>
          <w:rFonts w:ascii="Cambria" w:hAnsi="Cambria"/>
        </w:rPr>
        <w:t xml:space="preserve"> wyposażenie:</w:t>
      </w:r>
    </w:p>
    <w:p w14:paraId="10F25444" w14:textId="7D29921E" w:rsidR="00316562" w:rsidRPr="00BC5B6B" w:rsidRDefault="00270A7C" w:rsidP="00270A7C">
      <w:pPr>
        <w:ind w:left="851"/>
        <w:jc w:val="both"/>
        <w:rPr>
          <w:rFonts w:ascii="Cambria" w:hAnsi="Cambria"/>
        </w:rPr>
      </w:pPr>
      <w:r w:rsidRPr="00BC5B6B">
        <w:rPr>
          <w:rFonts w:ascii="Cambria" w:hAnsi="Cambria"/>
        </w:rPr>
        <w:t>-</w:t>
      </w:r>
      <w:r w:rsidR="00316562" w:rsidRPr="00BC5B6B">
        <w:rPr>
          <w:rFonts w:ascii="Cambria" w:hAnsi="Cambria"/>
        </w:rPr>
        <w:t xml:space="preserve"> </w:t>
      </w:r>
      <w:r w:rsidRPr="00BC5B6B">
        <w:rPr>
          <w:rFonts w:ascii="Cambria" w:hAnsi="Cambria"/>
        </w:rPr>
        <w:t xml:space="preserve"> system atestowanych szyn podłogowych do mocowania wózk</w:t>
      </w:r>
      <w:r w:rsidR="00310EE0" w:rsidRPr="00BC5B6B">
        <w:rPr>
          <w:rFonts w:ascii="Cambria" w:hAnsi="Cambria"/>
        </w:rPr>
        <w:t>a</w:t>
      </w:r>
      <w:r w:rsidRPr="00BC5B6B">
        <w:rPr>
          <w:rFonts w:ascii="Cambria" w:hAnsi="Cambria"/>
        </w:rPr>
        <w:t xml:space="preserve"> inwalidzki</w:t>
      </w:r>
      <w:r w:rsidR="00310EE0" w:rsidRPr="00BC5B6B">
        <w:rPr>
          <w:rFonts w:ascii="Cambria" w:hAnsi="Cambria"/>
        </w:rPr>
        <w:t>ego</w:t>
      </w:r>
    </w:p>
    <w:p w14:paraId="363BBC2B" w14:textId="076405A5" w:rsidR="00270A7C" w:rsidRPr="00BC5B6B" w:rsidRDefault="00316562" w:rsidP="00270A7C">
      <w:pPr>
        <w:ind w:left="851"/>
        <w:jc w:val="both"/>
        <w:rPr>
          <w:rFonts w:ascii="Cambria" w:hAnsi="Cambria"/>
        </w:rPr>
      </w:pPr>
      <w:r w:rsidRPr="00BC5B6B">
        <w:rPr>
          <w:rFonts w:ascii="Cambria" w:hAnsi="Cambria"/>
        </w:rPr>
        <w:t xml:space="preserve">   ( zamiennie z fotelami )</w:t>
      </w:r>
    </w:p>
    <w:p w14:paraId="05DBEA9F" w14:textId="55B03184" w:rsidR="000265CF" w:rsidRPr="00BC5B6B" w:rsidRDefault="00316562" w:rsidP="00316562">
      <w:pPr>
        <w:ind w:left="851"/>
        <w:jc w:val="both"/>
        <w:rPr>
          <w:rFonts w:ascii="Cambria" w:hAnsi="Cambria"/>
        </w:rPr>
      </w:pPr>
      <w:r w:rsidRPr="00BC5B6B">
        <w:rPr>
          <w:rFonts w:ascii="Cambria" w:hAnsi="Cambria"/>
        </w:rPr>
        <w:t xml:space="preserve">-  </w:t>
      </w:r>
      <w:r w:rsidR="00851E8D" w:rsidRPr="00BC5B6B">
        <w:rPr>
          <w:rFonts w:ascii="Cambria" w:hAnsi="Cambria"/>
        </w:rPr>
        <w:t>1</w:t>
      </w:r>
      <w:r w:rsidR="000265CF" w:rsidRPr="00BC5B6B">
        <w:rPr>
          <w:rFonts w:ascii="Cambria" w:hAnsi="Cambria"/>
        </w:rPr>
        <w:t xml:space="preserve"> komplet atestowanych pasów do </w:t>
      </w:r>
      <w:r w:rsidR="00A97057" w:rsidRPr="00BC5B6B">
        <w:rPr>
          <w:rFonts w:ascii="Cambria" w:hAnsi="Cambria"/>
        </w:rPr>
        <w:t>mocowania</w:t>
      </w:r>
      <w:r w:rsidR="000265CF" w:rsidRPr="00BC5B6B">
        <w:rPr>
          <w:rFonts w:ascii="Cambria" w:hAnsi="Cambria"/>
        </w:rPr>
        <w:t xml:space="preserve">  wózk</w:t>
      </w:r>
      <w:r w:rsidR="00310EE0" w:rsidRPr="00BC5B6B">
        <w:rPr>
          <w:rFonts w:ascii="Cambria" w:hAnsi="Cambria"/>
        </w:rPr>
        <w:t>a</w:t>
      </w:r>
      <w:r w:rsidR="000265CF" w:rsidRPr="00BC5B6B">
        <w:rPr>
          <w:rFonts w:ascii="Cambria" w:hAnsi="Cambria"/>
        </w:rPr>
        <w:t xml:space="preserve"> inwalidzki</w:t>
      </w:r>
      <w:r w:rsidR="00310EE0" w:rsidRPr="00BC5B6B">
        <w:rPr>
          <w:rFonts w:ascii="Cambria" w:hAnsi="Cambria"/>
        </w:rPr>
        <w:t>ego</w:t>
      </w:r>
      <w:r w:rsidR="000265CF" w:rsidRPr="00BC5B6B">
        <w:rPr>
          <w:rFonts w:ascii="Cambria" w:hAnsi="Cambria"/>
        </w:rPr>
        <w:t xml:space="preserve">  </w:t>
      </w:r>
    </w:p>
    <w:p w14:paraId="3E125B4C" w14:textId="77777777" w:rsidR="00265317" w:rsidRPr="00BC5B6B" w:rsidRDefault="00316562" w:rsidP="00265317">
      <w:pPr>
        <w:ind w:left="851"/>
        <w:jc w:val="both"/>
        <w:rPr>
          <w:rFonts w:ascii="Cambria" w:hAnsi="Cambria"/>
        </w:rPr>
      </w:pPr>
      <w:r w:rsidRPr="00BC5B6B">
        <w:rPr>
          <w:rFonts w:ascii="Cambria" w:hAnsi="Cambria"/>
        </w:rPr>
        <w:t>-</w:t>
      </w:r>
      <w:r w:rsidR="00851E8D" w:rsidRPr="00BC5B6B">
        <w:rPr>
          <w:rFonts w:ascii="Cambria" w:hAnsi="Cambria"/>
        </w:rPr>
        <w:t xml:space="preserve"> </w:t>
      </w:r>
      <w:r w:rsidR="00310EE0" w:rsidRPr="00BC5B6B">
        <w:rPr>
          <w:rFonts w:ascii="Cambria" w:hAnsi="Cambria"/>
        </w:rPr>
        <w:t>1</w:t>
      </w:r>
      <w:r w:rsidR="000265CF" w:rsidRPr="00BC5B6B">
        <w:rPr>
          <w:rFonts w:ascii="Cambria" w:hAnsi="Cambria"/>
        </w:rPr>
        <w:t>komplet pasów zabezpieczających</w:t>
      </w:r>
      <w:r w:rsidRPr="00BC5B6B">
        <w:rPr>
          <w:rFonts w:ascii="Cambria" w:hAnsi="Cambria"/>
        </w:rPr>
        <w:t xml:space="preserve"> w czasie jazdy</w:t>
      </w:r>
      <w:r w:rsidR="000265CF" w:rsidRPr="00BC5B6B">
        <w:rPr>
          <w:rFonts w:ascii="Cambria" w:hAnsi="Cambria"/>
        </w:rPr>
        <w:t xml:space="preserve"> osob</w:t>
      </w:r>
      <w:r w:rsidR="00310EE0" w:rsidRPr="00BC5B6B">
        <w:rPr>
          <w:rFonts w:ascii="Cambria" w:hAnsi="Cambria"/>
        </w:rPr>
        <w:t>ę</w:t>
      </w:r>
      <w:r w:rsidR="000265CF" w:rsidRPr="00BC5B6B">
        <w:rPr>
          <w:rFonts w:ascii="Cambria" w:hAnsi="Cambria"/>
        </w:rPr>
        <w:t xml:space="preserve"> niepełnosprawn</w:t>
      </w:r>
      <w:r w:rsidR="00310EE0" w:rsidRPr="00BC5B6B">
        <w:rPr>
          <w:rFonts w:ascii="Cambria" w:hAnsi="Cambria"/>
        </w:rPr>
        <w:t>ą</w:t>
      </w:r>
    </w:p>
    <w:p w14:paraId="60C47CA6" w14:textId="031D653B" w:rsidR="000265CF" w:rsidRPr="00BC5B6B" w:rsidRDefault="000265CF" w:rsidP="00265317">
      <w:pPr>
        <w:ind w:left="851"/>
        <w:jc w:val="both"/>
        <w:rPr>
          <w:rFonts w:ascii="Cambria" w:hAnsi="Cambria"/>
        </w:rPr>
      </w:pPr>
      <w:r w:rsidRPr="00BC5B6B">
        <w:rPr>
          <w:rFonts w:ascii="Cambria" w:hAnsi="Cambria"/>
        </w:rPr>
        <w:t xml:space="preserve"> </w:t>
      </w:r>
      <w:r w:rsidR="00316562" w:rsidRPr="00BC5B6B">
        <w:rPr>
          <w:rFonts w:ascii="Cambria" w:hAnsi="Cambria"/>
        </w:rPr>
        <w:t xml:space="preserve"> </w:t>
      </w:r>
      <w:r w:rsidR="00265317" w:rsidRPr="00BC5B6B">
        <w:rPr>
          <w:rFonts w:ascii="Cambria" w:hAnsi="Cambria"/>
        </w:rPr>
        <w:t xml:space="preserve"> </w:t>
      </w:r>
      <w:r w:rsidR="00316562" w:rsidRPr="00BC5B6B">
        <w:rPr>
          <w:rFonts w:ascii="Cambria" w:hAnsi="Cambria"/>
        </w:rPr>
        <w:t>podróżując</w:t>
      </w:r>
      <w:r w:rsidR="00310EE0" w:rsidRPr="00BC5B6B">
        <w:rPr>
          <w:rFonts w:ascii="Cambria" w:hAnsi="Cambria"/>
        </w:rPr>
        <w:t>ą</w:t>
      </w:r>
      <w:r w:rsidR="00316562" w:rsidRPr="00BC5B6B">
        <w:rPr>
          <w:rFonts w:ascii="Cambria" w:hAnsi="Cambria"/>
        </w:rPr>
        <w:t xml:space="preserve"> </w:t>
      </w:r>
      <w:r w:rsidRPr="00BC5B6B">
        <w:rPr>
          <w:rFonts w:ascii="Cambria" w:hAnsi="Cambria"/>
        </w:rPr>
        <w:t>na wózk</w:t>
      </w:r>
      <w:r w:rsidR="00310EE0" w:rsidRPr="00BC5B6B">
        <w:rPr>
          <w:rFonts w:ascii="Cambria" w:hAnsi="Cambria"/>
        </w:rPr>
        <w:t>u</w:t>
      </w:r>
      <w:r w:rsidRPr="00BC5B6B">
        <w:rPr>
          <w:rFonts w:ascii="Cambria" w:hAnsi="Cambria"/>
        </w:rPr>
        <w:t xml:space="preserve"> </w:t>
      </w:r>
      <w:r w:rsidR="00316562" w:rsidRPr="00BC5B6B">
        <w:rPr>
          <w:rFonts w:ascii="Cambria" w:hAnsi="Cambria"/>
        </w:rPr>
        <w:t>inwalidzki</w:t>
      </w:r>
      <w:r w:rsidR="00310EE0" w:rsidRPr="00BC5B6B">
        <w:rPr>
          <w:rFonts w:ascii="Cambria" w:hAnsi="Cambria"/>
        </w:rPr>
        <w:t>m</w:t>
      </w:r>
    </w:p>
    <w:p w14:paraId="225C7F46" w14:textId="77777777" w:rsidR="00265317" w:rsidRPr="00BC5B6B" w:rsidRDefault="00265317" w:rsidP="00316562">
      <w:pPr>
        <w:ind w:left="851"/>
        <w:jc w:val="both"/>
        <w:rPr>
          <w:rFonts w:ascii="Cambria" w:hAnsi="Cambria"/>
        </w:rPr>
      </w:pPr>
      <w:r w:rsidRPr="00BC5B6B">
        <w:rPr>
          <w:rFonts w:ascii="Cambria" w:hAnsi="Cambria"/>
        </w:rPr>
        <w:lastRenderedPageBreak/>
        <w:t>- atestowane najazdy teleskopowe przeznaczone do obsługi osób niepełnosprawnych</w:t>
      </w:r>
    </w:p>
    <w:p w14:paraId="79B69B7D" w14:textId="6E8DFE5B" w:rsidR="00265317" w:rsidRPr="00BC5B6B" w:rsidRDefault="00265317" w:rsidP="00316562">
      <w:pPr>
        <w:ind w:left="851"/>
        <w:jc w:val="both"/>
        <w:rPr>
          <w:rFonts w:ascii="Cambria" w:hAnsi="Cambria"/>
        </w:rPr>
      </w:pPr>
      <w:r w:rsidRPr="00BC5B6B">
        <w:rPr>
          <w:rFonts w:ascii="Cambria" w:hAnsi="Cambria"/>
        </w:rPr>
        <w:t xml:space="preserve">   poruszających się na wózkach inwalidzkich</w:t>
      </w:r>
    </w:p>
    <w:p w14:paraId="7534E0E7" w14:textId="77777777" w:rsidR="00C2134A" w:rsidRPr="00BC5B6B" w:rsidRDefault="00316562" w:rsidP="00316562">
      <w:pPr>
        <w:ind w:left="851"/>
        <w:jc w:val="both"/>
        <w:rPr>
          <w:rFonts w:ascii="Cambria" w:hAnsi="Cambria"/>
        </w:rPr>
      </w:pPr>
      <w:r w:rsidRPr="00BC5B6B">
        <w:rPr>
          <w:rFonts w:ascii="Cambria" w:hAnsi="Cambria"/>
        </w:rPr>
        <w:t>- fotele montowane w obszarze przeznaczonym dla osób niepełnosprawnych z</w:t>
      </w:r>
    </w:p>
    <w:p w14:paraId="0286BDB4" w14:textId="46C45670" w:rsidR="00316562" w:rsidRPr="00BC5B6B" w:rsidRDefault="00316562" w:rsidP="00316562">
      <w:pPr>
        <w:ind w:left="851"/>
        <w:jc w:val="both"/>
        <w:rPr>
          <w:rFonts w:ascii="Cambria" w:hAnsi="Cambria"/>
        </w:rPr>
      </w:pPr>
      <w:r w:rsidRPr="00BC5B6B">
        <w:rPr>
          <w:rFonts w:ascii="Cambria" w:hAnsi="Cambria"/>
        </w:rPr>
        <w:t xml:space="preserve"> </w:t>
      </w:r>
      <w:r w:rsidR="00C2134A" w:rsidRPr="00BC5B6B">
        <w:rPr>
          <w:rFonts w:ascii="Cambria" w:hAnsi="Cambria"/>
        </w:rPr>
        <w:t xml:space="preserve">  </w:t>
      </w:r>
      <w:r w:rsidRPr="00BC5B6B">
        <w:rPr>
          <w:rFonts w:ascii="Cambria" w:hAnsi="Cambria"/>
        </w:rPr>
        <w:t>możliwością szybkiego demontażu</w:t>
      </w:r>
      <w:r w:rsidR="00C2134A" w:rsidRPr="00BC5B6B">
        <w:rPr>
          <w:rFonts w:ascii="Cambria" w:hAnsi="Cambria"/>
        </w:rPr>
        <w:t xml:space="preserve"> ( demontaż bez użycia narzędzi )</w:t>
      </w:r>
    </w:p>
    <w:p w14:paraId="18050D07" w14:textId="6022A5E1" w:rsidR="00A97057" w:rsidRPr="00BC5B6B" w:rsidRDefault="00316562" w:rsidP="00BC5B6B">
      <w:pPr>
        <w:ind w:left="851"/>
        <w:jc w:val="both"/>
        <w:rPr>
          <w:rFonts w:ascii="Cambria" w:hAnsi="Cambria"/>
        </w:rPr>
      </w:pPr>
      <w:r w:rsidRPr="00BC5B6B">
        <w:rPr>
          <w:rFonts w:ascii="Cambria" w:hAnsi="Cambria"/>
        </w:rPr>
        <w:t>-  magnetyczne tabliczki informacyjne zgodne ze specjalnym przeznaczeniem pojazd</w:t>
      </w:r>
      <w:r w:rsidR="00C2134A" w:rsidRPr="00BC5B6B">
        <w:rPr>
          <w:rFonts w:ascii="Cambria" w:hAnsi="Cambria"/>
        </w:rPr>
        <w:t>u</w:t>
      </w:r>
      <w:r w:rsidRPr="00BC5B6B">
        <w:rPr>
          <w:rFonts w:ascii="Cambria" w:hAnsi="Cambria"/>
        </w:rPr>
        <w:t xml:space="preserve">  ( przewóz osób niepełnosprawnych  ) </w:t>
      </w:r>
    </w:p>
    <w:p w14:paraId="264F1DDF" w14:textId="77777777" w:rsidR="00265317" w:rsidRPr="00BC5B6B" w:rsidRDefault="00A97057" w:rsidP="00316562">
      <w:pPr>
        <w:ind w:left="851"/>
        <w:jc w:val="both"/>
        <w:rPr>
          <w:rFonts w:ascii="Cambria" w:hAnsi="Cambria"/>
        </w:rPr>
      </w:pPr>
      <w:r w:rsidRPr="00BC5B6B">
        <w:rPr>
          <w:rFonts w:ascii="Cambria" w:hAnsi="Cambria"/>
        </w:rPr>
        <w:t>- dodatkowe oświetlenie przypodłogowe w części dla osoby niepełnosprawnej</w:t>
      </w:r>
    </w:p>
    <w:p w14:paraId="67F3CB55" w14:textId="19C143B4" w:rsidR="00316562" w:rsidRPr="00BC5B6B" w:rsidRDefault="00A97057" w:rsidP="00316562">
      <w:pPr>
        <w:ind w:left="851"/>
        <w:jc w:val="both"/>
        <w:rPr>
          <w:rFonts w:ascii="Cambria" w:hAnsi="Cambria"/>
        </w:rPr>
      </w:pPr>
      <w:r w:rsidRPr="00BC5B6B">
        <w:rPr>
          <w:rFonts w:ascii="Cambria" w:hAnsi="Cambria"/>
        </w:rPr>
        <w:t xml:space="preserve"> </w:t>
      </w:r>
      <w:r w:rsidR="00A4661A" w:rsidRPr="00BC5B6B">
        <w:rPr>
          <w:rFonts w:ascii="Cambria" w:hAnsi="Cambria"/>
        </w:rPr>
        <w:t xml:space="preserve">  włączane </w:t>
      </w:r>
      <w:r w:rsidRPr="00BC5B6B">
        <w:rPr>
          <w:rFonts w:ascii="Cambria" w:hAnsi="Cambria"/>
        </w:rPr>
        <w:t xml:space="preserve"> przez </w:t>
      </w:r>
      <w:r w:rsidR="00A4661A" w:rsidRPr="00BC5B6B">
        <w:rPr>
          <w:rFonts w:ascii="Cambria" w:hAnsi="Cambria"/>
        </w:rPr>
        <w:t>kierowcę</w:t>
      </w:r>
      <w:r w:rsidR="00316562" w:rsidRPr="00BC5B6B">
        <w:rPr>
          <w:rFonts w:ascii="Cambria" w:hAnsi="Cambria"/>
        </w:rPr>
        <w:t xml:space="preserve">                       </w:t>
      </w:r>
    </w:p>
    <w:p w14:paraId="7C6895AC" w14:textId="2719F101" w:rsidR="00990A9E" w:rsidRPr="00BC5B6B" w:rsidRDefault="00D86602" w:rsidP="00990A9E">
      <w:pPr>
        <w:numPr>
          <w:ilvl w:val="0"/>
          <w:numId w:val="2"/>
        </w:numPr>
        <w:jc w:val="both"/>
        <w:rPr>
          <w:rFonts w:ascii="Cambria" w:hAnsi="Cambria"/>
        </w:rPr>
      </w:pPr>
      <w:r w:rsidRPr="00BC5B6B">
        <w:rPr>
          <w:rFonts w:ascii="Cambria" w:hAnsi="Cambria"/>
        </w:rPr>
        <w:t>Wszystkie</w:t>
      </w:r>
      <w:r w:rsidR="000265CF" w:rsidRPr="00BC5B6B">
        <w:rPr>
          <w:rFonts w:ascii="Cambria" w:hAnsi="Cambria"/>
          <w:lang w:val="x-none"/>
        </w:rPr>
        <w:t xml:space="preserve"> siedzenia tapicerowane,</w:t>
      </w:r>
      <w:r w:rsidR="00C2134A" w:rsidRPr="00BC5B6B">
        <w:rPr>
          <w:rFonts w:ascii="Cambria" w:hAnsi="Cambria"/>
        </w:rPr>
        <w:t xml:space="preserve"> miękkie</w:t>
      </w:r>
      <w:r w:rsidR="00B779AB" w:rsidRPr="00BC5B6B">
        <w:rPr>
          <w:rFonts w:ascii="Cambria" w:hAnsi="Cambria"/>
        </w:rPr>
        <w:t>,</w:t>
      </w:r>
      <w:r w:rsidR="000265CF" w:rsidRPr="00BC5B6B">
        <w:rPr>
          <w:rFonts w:ascii="Cambria" w:hAnsi="Cambria"/>
          <w:lang w:val="x-none"/>
        </w:rPr>
        <w:t xml:space="preserve"> z regulowanymi oparciami </w:t>
      </w:r>
      <w:r w:rsidR="00C2134A" w:rsidRPr="00BC5B6B">
        <w:rPr>
          <w:rFonts w:ascii="Cambria" w:hAnsi="Cambria"/>
        </w:rPr>
        <w:t xml:space="preserve">, </w:t>
      </w:r>
      <w:r w:rsidR="00B32C71" w:rsidRPr="00BC5B6B">
        <w:rPr>
          <w:rFonts w:ascii="Cambria" w:hAnsi="Cambria"/>
        </w:rPr>
        <w:t>podłokietnikami od strony przejścia i przesuwem bocznym</w:t>
      </w:r>
      <w:r w:rsidR="00584A08" w:rsidRPr="00BC5B6B">
        <w:rPr>
          <w:rFonts w:ascii="Cambria" w:hAnsi="Cambria"/>
        </w:rPr>
        <w:t xml:space="preserve"> w fotelach podwójnych </w:t>
      </w:r>
      <w:r w:rsidR="00B32C71" w:rsidRPr="00BC5B6B">
        <w:rPr>
          <w:rFonts w:ascii="Cambria" w:hAnsi="Cambria"/>
        </w:rPr>
        <w:t>. Wszystkie fotele wyposażone w pasy trzypunktowe</w:t>
      </w:r>
      <w:r w:rsidR="00990A9E" w:rsidRPr="00BC5B6B">
        <w:rPr>
          <w:rFonts w:ascii="Cambria" w:hAnsi="Cambria"/>
        </w:rPr>
        <w:t xml:space="preserve">, rodzaj zastosowanych foteli spełniających wymogi zamawiającego do ustalenia z wykonawcą autobusu po podpisaniu umowy na dostawę </w:t>
      </w:r>
    </w:p>
    <w:p w14:paraId="6CEED08E" w14:textId="2CA06E89" w:rsidR="000265CF" w:rsidRPr="00BC5B6B" w:rsidRDefault="00B32C71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 xml:space="preserve"> </w:t>
      </w:r>
      <w:r w:rsidR="00990A9E" w:rsidRPr="00BC5B6B">
        <w:rPr>
          <w:rFonts w:ascii="Cambria" w:hAnsi="Cambria"/>
        </w:rPr>
        <w:t>F</w:t>
      </w:r>
      <w:r w:rsidR="00251F3F" w:rsidRPr="00BC5B6B">
        <w:rPr>
          <w:rFonts w:ascii="Cambria" w:hAnsi="Cambria"/>
        </w:rPr>
        <w:t>otel pilota</w:t>
      </w:r>
      <w:r w:rsidR="00990A9E" w:rsidRPr="00BC5B6B">
        <w:rPr>
          <w:rFonts w:ascii="Cambria" w:hAnsi="Cambria"/>
        </w:rPr>
        <w:t xml:space="preserve"> usytuowany z lewej strony w wejściu głównym wyposażony</w:t>
      </w:r>
      <w:r w:rsidR="00251F3F" w:rsidRPr="00BC5B6B">
        <w:rPr>
          <w:rFonts w:ascii="Cambria" w:hAnsi="Cambria"/>
        </w:rPr>
        <w:t xml:space="preserve"> </w:t>
      </w:r>
      <w:r w:rsidR="00990A9E" w:rsidRPr="00BC5B6B">
        <w:rPr>
          <w:rFonts w:ascii="Cambria" w:hAnsi="Cambria"/>
        </w:rPr>
        <w:t>w</w:t>
      </w:r>
      <w:r w:rsidR="00251F3F" w:rsidRPr="00BC5B6B">
        <w:rPr>
          <w:rFonts w:ascii="Cambria" w:hAnsi="Cambria"/>
        </w:rPr>
        <w:t xml:space="preserve"> składan</w:t>
      </w:r>
      <w:r w:rsidR="00990A9E" w:rsidRPr="00BC5B6B">
        <w:rPr>
          <w:rFonts w:ascii="Cambria" w:hAnsi="Cambria"/>
        </w:rPr>
        <w:t>e</w:t>
      </w:r>
      <w:r w:rsidR="00251F3F" w:rsidRPr="00BC5B6B">
        <w:rPr>
          <w:rFonts w:ascii="Cambria" w:hAnsi="Cambria"/>
        </w:rPr>
        <w:t xml:space="preserve"> siedzis</w:t>
      </w:r>
      <w:r w:rsidR="00990A9E" w:rsidRPr="00BC5B6B">
        <w:rPr>
          <w:rFonts w:ascii="Cambria" w:hAnsi="Cambria"/>
        </w:rPr>
        <w:t>ko ( jeśli fotel pilota występuje )</w:t>
      </w:r>
      <w:r w:rsidR="00793AFB" w:rsidRPr="00BC5B6B">
        <w:rPr>
          <w:rFonts w:ascii="Cambria" w:hAnsi="Cambria"/>
        </w:rPr>
        <w:t xml:space="preserve"> </w:t>
      </w:r>
      <w:r w:rsidRPr="00BC5B6B">
        <w:rPr>
          <w:rFonts w:ascii="Cambria" w:hAnsi="Cambria"/>
        </w:rPr>
        <w:t>.</w:t>
      </w:r>
    </w:p>
    <w:p w14:paraId="20C3D924" w14:textId="7652F952" w:rsidR="000265CF" w:rsidRPr="00BC5B6B" w:rsidRDefault="00D86602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>W</w:t>
      </w:r>
      <w:r w:rsidR="000265CF" w:rsidRPr="00BC5B6B">
        <w:rPr>
          <w:rFonts w:ascii="Cambria" w:hAnsi="Cambria"/>
        </w:rPr>
        <w:t xml:space="preserve">prowadzenie </w:t>
      </w:r>
      <w:r w:rsidR="00793AFB" w:rsidRPr="00BC5B6B">
        <w:rPr>
          <w:rFonts w:ascii="Cambria" w:hAnsi="Cambria"/>
        </w:rPr>
        <w:t>wózka</w:t>
      </w:r>
      <w:r w:rsidR="00C2134A" w:rsidRPr="00BC5B6B">
        <w:rPr>
          <w:rFonts w:ascii="Cambria" w:hAnsi="Cambria"/>
        </w:rPr>
        <w:t xml:space="preserve"> inwalidzki</w:t>
      </w:r>
      <w:r w:rsidR="00793AFB" w:rsidRPr="00BC5B6B">
        <w:rPr>
          <w:rFonts w:ascii="Cambria" w:hAnsi="Cambria"/>
        </w:rPr>
        <w:t>ego</w:t>
      </w:r>
      <w:r w:rsidR="000265CF" w:rsidRPr="00BC5B6B">
        <w:rPr>
          <w:rFonts w:ascii="Cambria" w:hAnsi="Cambria"/>
        </w:rPr>
        <w:t xml:space="preserve"> z </w:t>
      </w:r>
      <w:r w:rsidR="00793AFB" w:rsidRPr="00BC5B6B">
        <w:rPr>
          <w:rFonts w:ascii="Cambria" w:hAnsi="Cambria"/>
        </w:rPr>
        <w:t>boku</w:t>
      </w:r>
      <w:r w:rsidR="000265CF" w:rsidRPr="00BC5B6B">
        <w:rPr>
          <w:rFonts w:ascii="Cambria" w:hAnsi="Cambria"/>
        </w:rPr>
        <w:t xml:space="preserve"> pojazdu </w:t>
      </w:r>
      <w:r w:rsidR="008F53B1" w:rsidRPr="00BC5B6B">
        <w:rPr>
          <w:rFonts w:ascii="Cambria" w:hAnsi="Cambria"/>
        </w:rPr>
        <w:t xml:space="preserve">( drzwiami przesuwnymi ) </w:t>
      </w:r>
      <w:r w:rsidR="000265CF" w:rsidRPr="00BC5B6B">
        <w:rPr>
          <w:rFonts w:ascii="Cambria" w:hAnsi="Cambria"/>
        </w:rPr>
        <w:t xml:space="preserve">za pomocą najazdów aluminiowych teleskopowych składanych </w:t>
      </w:r>
    </w:p>
    <w:p w14:paraId="414D42B0" w14:textId="1E198984" w:rsidR="002342D7" w:rsidRPr="00BC5B6B" w:rsidRDefault="00D86602" w:rsidP="00584A08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>W</w:t>
      </w:r>
      <w:r w:rsidR="000265CF" w:rsidRPr="00BC5B6B">
        <w:rPr>
          <w:rFonts w:ascii="Cambria" w:hAnsi="Cambria"/>
        </w:rPr>
        <w:t xml:space="preserve">ykonawca zapewnia serwis w autoryzowanej stacji obsługi w odległości do </w:t>
      </w:r>
      <w:r w:rsidR="00064056" w:rsidRPr="00BC5B6B">
        <w:rPr>
          <w:rFonts w:ascii="Cambria" w:hAnsi="Cambria"/>
        </w:rPr>
        <w:t>20</w:t>
      </w:r>
      <w:r w:rsidR="000265CF" w:rsidRPr="00BC5B6B">
        <w:rPr>
          <w:rFonts w:ascii="Cambria" w:hAnsi="Cambria"/>
        </w:rPr>
        <w:t>0 km od siedziby Zamawiającego,</w:t>
      </w:r>
    </w:p>
    <w:p w14:paraId="77B85015" w14:textId="0ACB6AAD" w:rsidR="000265CF" w:rsidRPr="00BC5B6B" w:rsidRDefault="00D86602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>W</w:t>
      </w:r>
      <w:r w:rsidR="00C2134A" w:rsidRPr="00BC5B6B">
        <w:rPr>
          <w:rFonts w:ascii="Cambria" w:hAnsi="Cambria"/>
        </w:rPr>
        <w:t>yposażenie dodatkowe</w:t>
      </w:r>
      <w:r w:rsidR="00B779AB" w:rsidRPr="00BC5B6B">
        <w:rPr>
          <w:rFonts w:ascii="Cambria" w:hAnsi="Cambria"/>
        </w:rPr>
        <w:t xml:space="preserve"> :</w:t>
      </w:r>
      <w:r w:rsidR="000265CF" w:rsidRPr="00BC5B6B">
        <w:rPr>
          <w:rFonts w:ascii="Cambria" w:hAnsi="Cambria"/>
        </w:rPr>
        <w:t xml:space="preserve">  gaśnice</w:t>
      </w:r>
      <w:r w:rsidR="00214247" w:rsidRPr="00BC5B6B">
        <w:rPr>
          <w:rFonts w:ascii="Cambria" w:hAnsi="Cambria"/>
        </w:rPr>
        <w:t xml:space="preserve"> atestowane</w:t>
      </w:r>
      <w:r w:rsidR="00B32C71" w:rsidRPr="00BC5B6B">
        <w:rPr>
          <w:rFonts w:ascii="Cambria" w:hAnsi="Cambria"/>
        </w:rPr>
        <w:t xml:space="preserve"> 2 szt.</w:t>
      </w:r>
      <w:r w:rsidR="00022ED5" w:rsidRPr="00BC5B6B">
        <w:rPr>
          <w:rFonts w:ascii="Cambria" w:hAnsi="Cambria"/>
        </w:rPr>
        <w:t xml:space="preserve"> W tym jedna </w:t>
      </w:r>
      <w:r w:rsidR="000265CF" w:rsidRPr="00BC5B6B">
        <w:rPr>
          <w:rFonts w:ascii="Cambria" w:hAnsi="Cambria"/>
        </w:rPr>
        <w:t>2 kg, trójkąt</w:t>
      </w:r>
      <w:r w:rsidR="00022ED5" w:rsidRPr="00BC5B6B">
        <w:rPr>
          <w:rFonts w:ascii="Cambria" w:hAnsi="Cambria"/>
        </w:rPr>
        <w:t xml:space="preserve"> ostrzegawczy</w:t>
      </w:r>
      <w:r w:rsidR="000265CF" w:rsidRPr="00BC5B6B">
        <w:rPr>
          <w:rFonts w:ascii="Cambria" w:hAnsi="Cambria"/>
        </w:rPr>
        <w:t>, podnośnik,</w:t>
      </w:r>
      <w:r w:rsidR="00022ED5" w:rsidRPr="00BC5B6B">
        <w:rPr>
          <w:rFonts w:ascii="Cambria" w:hAnsi="Cambria"/>
        </w:rPr>
        <w:t xml:space="preserve"> klucz do kół,</w:t>
      </w:r>
      <w:r w:rsidR="000265CF" w:rsidRPr="00BC5B6B">
        <w:rPr>
          <w:rFonts w:ascii="Cambria" w:hAnsi="Cambria"/>
        </w:rPr>
        <w:t xml:space="preserve"> </w:t>
      </w:r>
      <w:r w:rsidR="00022ED5" w:rsidRPr="00BC5B6B">
        <w:rPr>
          <w:rFonts w:ascii="Cambria" w:hAnsi="Cambria"/>
        </w:rPr>
        <w:t xml:space="preserve">atestowana </w:t>
      </w:r>
      <w:r w:rsidR="000265CF" w:rsidRPr="00BC5B6B">
        <w:rPr>
          <w:rFonts w:ascii="Cambria" w:hAnsi="Cambria"/>
        </w:rPr>
        <w:t>apteczka autobusowa,</w:t>
      </w:r>
      <w:r w:rsidR="00B779AB" w:rsidRPr="00BC5B6B">
        <w:rPr>
          <w:rFonts w:ascii="Cambria" w:hAnsi="Cambria"/>
        </w:rPr>
        <w:t xml:space="preserve"> kamizelka odblaskowa dla osoby dorosłej</w:t>
      </w:r>
    </w:p>
    <w:p w14:paraId="753F7C88" w14:textId="0C64F1F3" w:rsidR="00265317" w:rsidRPr="00BC5B6B" w:rsidRDefault="00265317" w:rsidP="00127CD2">
      <w:pPr>
        <w:numPr>
          <w:ilvl w:val="0"/>
          <w:numId w:val="2"/>
        </w:numPr>
        <w:ind w:left="851" w:hanging="425"/>
        <w:jc w:val="both"/>
        <w:rPr>
          <w:rFonts w:ascii="Cambria" w:hAnsi="Cambria"/>
        </w:rPr>
      </w:pPr>
      <w:r w:rsidRPr="00BC5B6B">
        <w:rPr>
          <w:rFonts w:ascii="Cambria" w:hAnsi="Cambria"/>
        </w:rPr>
        <w:t xml:space="preserve">Kolorystyka wnętrza autobusu </w:t>
      </w:r>
      <w:bookmarkStart w:id="2" w:name="_Hlk147945505"/>
      <w:r w:rsidRPr="00BC5B6B">
        <w:rPr>
          <w:rFonts w:ascii="Cambria" w:hAnsi="Cambria"/>
        </w:rPr>
        <w:t>do ustalenia z zamawiającym po podpisaniu umowy na dostawę przez wykonawcę.</w:t>
      </w:r>
    </w:p>
    <w:bookmarkEnd w:id="2"/>
    <w:p w14:paraId="54B1947A" w14:textId="42E627AF" w:rsidR="00265317" w:rsidRPr="00BC5B6B" w:rsidRDefault="00265317" w:rsidP="006446AA">
      <w:pPr>
        <w:numPr>
          <w:ilvl w:val="0"/>
          <w:numId w:val="2"/>
        </w:numPr>
        <w:jc w:val="both"/>
        <w:rPr>
          <w:rFonts w:ascii="Cambria" w:hAnsi="Cambria"/>
        </w:rPr>
      </w:pPr>
      <w:r w:rsidRPr="00BC5B6B">
        <w:rPr>
          <w:rFonts w:ascii="Cambria" w:hAnsi="Cambria"/>
        </w:rPr>
        <w:t>Oklejenie autobusu z zewnątrz powierzchnia oklejenia 2 metry kwadratowe</w:t>
      </w:r>
      <w:r w:rsidR="00990A9E" w:rsidRPr="00BC5B6B">
        <w:rPr>
          <w:rFonts w:ascii="Cambria" w:hAnsi="Cambria"/>
        </w:rPr>
        <w:t xml:space="preserve"> do ustalenia z zamawiającym po podpisaniu umowy na dostawę przez wykonawcę.</w:t>
      </w:r>
    </w:p>
    <w:p w14:paraId="7D7E7A56" w14:textId="4992AA98" w:rsidR="006446AA" w:rsidRPr="00BC5B6B" w:rsidRDefault="006446AA" w:rsidP="006446AA">
      <w:pPr>
        <w:numPr>
          <w:ilvl w:val="0"/>
          <w:numId w:val="2"/>
        </w:numPr>
        <w:jc w:val="both"/>
        <w:rPr>
          <w:rFonts w:ascii="Cambria" w:hAnsi="Cambria"/>
        </w:rPr>
      </w:pPr>
      <w:r w:rsidRPr="00BC5B6B">
        <w:rPr>
          <w:rFonts w:ascii="Cambria" w:hAnsi="Cambria"/>
        </w:rPr>
        <w:t xml:space="preserve">Zamawiający wymaga autobusu posiadającego homologację potwierdzającą przewóz osób niepełnosprawnych poruszających się na wózkach inwalidzkich dodatkowo potwierdzonego przeglądem technicznym wykonanym na stacji diagnostycznej jako </w:t>
      </w:r>
      <w:bookmarkStart w:id="3" w:name="_Hlk147946407"/>
      <w:r w:rsidRPr="00BC5B6B">
        <w:rPr>
          <w:rFonts w:ascii="Cambria" w:hAnsi="Cambria"/>
        </w:rPr>
        <w:t>autobus w konfiguracji 23 + kierowca w tym jedna osoba na wózk</w:t>
      </w:r>
      <w:r w:rsidR="00584A08" w:rsidRPr="00BC5B6B">
        <w:rPr>
          <w:rFonts w:ascii="Cambria" w:hAnsi="Cambria"/>
        </w:rPr>
        <w:t xml:space="preserve">u </w:t>
      </w:r>
      <w:r w:rsidRPr="00BC5B6B">
        <w:rPr>
          <w:rFonts w:ascii="Cambria" w:hAnsi="Cambria"/>
        </w:rPr>
        <w:t>inwalidzki</w:t>
      </w:r>
      <w:r w:rsidR="00584A08" w:rsidRPr="00BC5B6B">
        <w:rPr>
          <w:rFonts w:ascii="Cambria" w:hAnsi="Cambria"/>
        </w:rPr>
        <w:t>m</w:t>
      </w:r>
      <w:r w:rsidRPr="00BC5B6B">
        <w:rPr>
          <w:rFonts w:ascii="Cambria" w:hAnsi="Cambria"/>
        </w:rPr>
        <w:t>.</w:t>
      </w:r>
    </w:p>
    <w:bookmarkEnd w:id="3"/>
    <w:p w14:paraId="74E53574" w14:textId="49C2DA91" w:rsidR="000265CF" w:rsidRPr="00BC5B6B" w:rsidRDefault="00022ED5" w:rsidP="00127CD2">
      <w:pPr>
        <w:pStyle w:val="Akapitzlist"/>
        <w:numPr>
          <w:ilvl w:val="0"/>
          <w:numId w:val="2"/>
        </w:numPr>
        <w:spacing w:line="276" w:lineRule="auto"/>
        <w:ind w:left="851" w:hanging="425"/>
        <w:rPr>
          <w:rFonts w:ascii="Cambria" w:hAnsi="Cambria"/>
        </w:rPr>
      </w:pPr>
      <w:r w:rsidRPr="00BC5B6B">
        <w:rPr>
          <w:rFonts w:ascii="Cambria" w:hAnsi="Cambria"/>
          <w:lang w:val="pl-PL"/>
        </w:rPr>
        <w:t>Minimalne warunki</w:t>
      </w:r>
      <w:r w:rsidR="000265CF" w:rsidRPr="00BC5B6B">
        <w:rPr>
          <w:rFonts w:ascii="Cambria" w:hAnsi="Cambria"/>
        </w:rPr>
        <w:t xml:space="preserve"> gwarancji:</w:t>
      </w:r>
    </w:p>
    <w:p w14:paraId="18409EDA" w14:textId="67A0FC2C" w:rsidR="000265CF" w:rsidRPr="00BC5B6B" w:rsidRDefault="00E80F6C" w:rsidP="000265CF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ind w:left="993" w:hanging="142"/>
        <w:rPr>
          <w:rFonts w:ascii="Cambria" w:hAnsi="Cambria"/>
        </w:rPr>
      </w:pPr>
      <w:r w:rsidRPr="00BC5B6B">
        <w:rPr>
          <w:rFonts w:ascii="Cambria" w:hAnsi="Cambria"/>
        </w:rPr>
        <w:t>G</w:t>
      </w:r>
      <w:r w:rsidR="000265CF" w:rsidRPr="00BC5B6B">
        <w:rPr>
          <w:rFonts w:ascii="Cambria" w:hAnsi="Cambria"/>
        </w:rPr>
        <w:t>warancja</w:t>
      </w:r>
      <w:r w:rsidRPr="00BC5B6B">
        <w:rPr>
          <w:rFonts w:ascii="Cambria" w:hAnsi="Cambria"/>
          <w:lang w:val="pl-PL"/>
        </w:rPr>
        <w:t xml:space="preserve"> mechaniczna</w:t>
      </w:r>
      <w:r w:rsidR="000265CF" w:rsidRPr="00BC5B6B">
        <w:rPr>
          <w:rFonts w:ascii="Cambria" w:hAnsi="Cambria"/>
        </w:rPr>
        <w:t xml:space="preserve"> na silnik i podzespoły – minimum  2 lata, bez limitu kilometrów,</w:t>
      </w:r>
    </w:p>
    <w:p w14:paraId="021AC07B" w14:textId="77777777" w:rsidR="000265CF" w:rsidRPr="00BC5B6B" w:rsidRDefault="000265CF" w:rsidP="000265CF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ind w:left="851" w:firstLine="0"/>
        <w:rPr>
          <w:rFonts w:ascii="Cambria" w:hAnsi="Cambria"/>
        </w:rPr>
      </w:pPr>
      <w:r w:rsidRPr="00BC5B6B">
        <w:rPr>
          <w:rFonts w:ascii="Cambria" w:hAnsi="Cambria"/>
        </w:rPr>
        <w:t>gwarancja na powłoki lakiernicze – minimum 2 lata bez limitu kilometrów,</w:t>
      </w:r>
    </w:p>
    <w:p w14:paraId="5756D366" w14:textId="4D362514" w:rsidR="000265CF" w:rsidRPr="00BC5B6B" w:rsidRDefault="000265CF" w:rsidP="000265CF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ind w:left="851" w:firstLine="0"/>
        <w:rPr>
          <w:rFonts w:ascii="Cambria" w:hAnsi="Cambria"/>
        </w:rPr>
      </w:pPr>
      <w:r w:rsidRPr="00BC5B6B">
        <w:rPr>
          <w:rFonts w:ascii="Cambria" w:hAnsi="Cambria"/>
        </w:rPr>
        <w:t xml:space="preserve">gwarancja na perforacje nadwozia – minimum </w:t>
      </w:r>
      <w:r w:rsidR="006446AA" w:rsidRPr="00BC5B6B">
        <w:rPr>
          <w:rFonts w:ascii="Cambria" w:hAnsi="Cambria"/>
          <w:lang w:val="pl-PL"/>
        </w:rPr>
        <w:t>3</w:t>
      </w:r>
      <w:r w:rsidRPr="00BC5B6B">
        <w:rPr>
          <w:rFonts w:ascii="Cambria" w:hAnsi="Cambria"/>
        </w:rPr>
        <w:t xml:space="preserve"> lat</w:t>
      </w:r>
      <w:r w:rsidR="006446AA" w:rsidRPr="00BC5B6B">
        <w:rPr>
          <w:rFonts w:ascii="Cambria" w:hAnsi="Cambria"/>
          <w:lang w:val="pl-PL"/>
        </w:rPr>
        <w:t>a</w:t>
      </w:r>
      <w:r w:rsidRPr="00BC5B6B">
        <w:rPr>
          <w:rFonts w:ascii="Cambria" w:hAnsi="Cambria"/>
        </w:rPr>
        <w:t>,</w:t>
      </w:r>
    </w:p>
    <w:p w14:paraId="38F8CA0C" w14:textId="1FB3BF19" w:rsidR="000265CF" w:rsidRPr="00BC5B6B" w:rsidRDefault="000265CF" w:rsidP="000265CF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ind w:left="851" w:firstLine="0"/>
        <w:rPr>
          <w:rFonts w:ascii="Cambria" w:hAnsi="Cambria"/>
        </w:rPr>
      </w:pPr>
      <w:r w:rsidRPr="00BC5B6B">
        <w:rPr>
          <w:rFonts w:ascii="Cambria" w:hAnsi="Cambria"/>
        </w:rPr>
        <w:t xml:space="preserve">gwarancja </w:t>
      </w:r>
      <w:r w:rsidR="00E80F6C" w:rsidRPr="00BC5B6B">
        <w:rPr>
          <w:rFonts w:ascii="Cambria" w:hAnsi="Cambria"/>
          <w:lang w:val="pl-PL"/>
        </w:rPr>
        <w:t xml:space="preserve">odejmująca całą zabudowę </w:t>
      </w:r>
      <w:r w:rsidR="006446AA" w:rsidRPr="00BC5B6B">
        <w:rPr>
          <w:rFonts w:ascii="Cambria" w:hAnsi="Cambria"/>
          <w:lang w:val="pl-PL"/>
        </w:rPr>
        <w:t>wnętrza</w:t>
      </w:r>
      <w:r w:rsidR="00E80F6C" w:rsidRPr="00BC5B6B">
        <w:rPr>
          <w:rFonts w:ascii="Cambria" w:hAnsi="Cambria"/>
          <w:lang w:val="pl-PL"/>
        </w:rPr>
        <w:t xml:space="preserve"> autobus</w:t>
      </w:r>
      <w:r w:rsidR="006446AA" w:rsidRPr="00BC5B6B">
        <w:rPr>
          <w:rFonts w:ascii="Cambria" w:hAnsi="Cambria"/>
          <w:lang w:val="pl-PL"/>
        </w:rPr>
        <w:t>u</w:t>
      </w:r>
      <w:r w:rsidRPr="00BC5B6B">
        <w:rPr>
          <w:rFonts w:ascii="Cambria" w:hAnsi="Cambria"/>
        </w:rPr>
        <w:t xml:space="preserve"> – minimum </w:t>
      </w:r>
      <w:r w:rsidR="006446AA" w:rsidRPr="00BC5B6B">
        <w:rPr>
          <w:rFonts w:ascii="Cambria" w:hAnsi="Cambria"/>
          <w:lang w:val="pl-PL"/>
        </w:rPr>
        <w:t>3</w:t>
      </w:r>
      <w:r w:rsidRPr="00BC5B6B">
        <w:rPr>
          <w:rFonts w:ascii="Cambria" w:hAnsi="Cambria"/>
        </w:rPr>
        <w:t xml:space="preserve"> lata.</w:t>
      </w:r>
    </w:p>
    <w:p w14:paraId="39136EC1" w14:textId="77777777" w:rsidR="000265CF" w:rsidRPr="00BC5B6B" w:rsidRDefault="000265CF" w:rsidP="000265CF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398CB1EA" w14:textId="241F2A1F" w:rsidR="000265CF" w:rsidRPr="00BC5B6B" w:rsidRDefault="000265CF" w:rsidP="000265CF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BC5B6B">
        <w:rPr>
          <w:rFonts w:ascii="Cambria" w:hAnsi="Cambria"/>
          <w:b/>
          <w:u w:val="single"/>
        </w:rPr>
        <w:t>Wszelkie zastosowane materiały i wyposażenie autobusu muszą posiadać odpowiednie certyfikaty, homologacje oraz spełniać normy i przepisy o przewozie osób niepełnosprawnych.</w:t>
      </w:r>
    </w:p>
    <w:p w14:paraId="659222A4" w14:textId="77777777" w:rsidR="000265CF" w:rsidRPr="00BC5B6B" w:rsidRDefault="000265CF" w:rsidP="000265CF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14:paraId="08ED8C33" w14:textId="701BE45B" w:rsidR="000265CF" w:rsidRPr="00BC5B6B" w:rsidRDefault="000265CF" w:rsidP="000265CF">
      <w:pPr>
        <w:spacing w:line="276" w:lineRule="auto"/>
        <w:jc w:val="both"/>
        <w:rPr>
          <w:rFonts w:ascii="Cambria" w:hAnsi="Cambria"/>
        </w:rPr>
      </w:pPr>
      <w:r w:rsidRPr="00BC5B6B">
        <w:rPr>
          <w:rFonts w:ascii="Cambria" w:hAnsi="Cambria"/>
        </w:rPr>
        <w:t xml:space="preserve">Wykonawca w ramach niniejszego zamówienia zobowiązany </w:t>
      </w:r>
      <w:r w:rsidRPr="00BC5B6B">
        <w:rPr>
          <w:rFonts w:ascii="Cambria" w:hAnsi="Cambria"/>
          <w:b/>
          <w:bCs/>
        </w:rPr>
        <w:t>dostarczyć Zamawiającemu pełną dokumentację techniczną samochodu oraz wymaganą przez prawo polskie dokumentację niezbędną do rejestracji i ubezpieczenia</w:t>
      </w:r>
      <w:r w:rsidRPr="00BC5B6B">
        <w:rPr>
          <w:rFonts w:ascii="Cambria" w:hAnsi="Cambria"/>
        </w:rPr>
        <w:t xml:space="preserve">, w </w:t>
      </w:r>
      <w:r w:rsidRPr="00BC5B6B">
        <w:rPr>
          <w:rFonts w:ascii="Cambria" w:hAnsi="Cambria"/>
        </w:rPr>
        <w:lastRenderedPageBreak/>
        <w:t>szczególności:</w:t>
      </w:r>
    </w:p>
    <w:p w14:paraId="1C283175" w14:textId="7D6B2B67" w:rsidR="000265CF" w:rsidRPr="00BC5B6B" w:rsidRDefault="000265CF" w:rsidP="000265CF">
      <w:pPr>
        <w:spacing w:line="276" w:lineRule="auto"/>
        <w:ind w:left="708"/>
        <w:rPr>
          <w:rFonts w:ascii="Cambria" w:hAnsi="Cambria"/>
        </w:rPr>
      </w:pPr>
      <w:r w:rsidRPr="00BC5B6B">
        <w:rPr>
          <w:rFonts w:ascii="Cambria" w:hAnsi="Cambria"/>
        </w:rPr>
        <w:t xml:space="preserve">a) </w:t>
      </w:r>
      <w:r w:rsidR="004817A4" w:rsidRPr="00BC5B6B">
        <w:rPr>
          <w:rFonts w:ascii="Cambria" w:hAnsi="Cambria"/>
        </w:rPr>
        <w:t>Świadectwo Zgodności WE na pojazd niekompletny</w:t>
      </w:r>
    </w:p>
    <w:p w14:paraId="26F7C7E4" w14:textId="2FAD2A81" w:rsidR="008156FC" w:rsidRPr="00BC5B6B" w:rsidRDefault="000265CF" w:rsidP="00BC5B6B">
      <w:pPr>
        <w:spacing w:line="276" w:lineRule="auto"/>
        <w:ind w:left="708"/>
        <w:rPr>
          <w:rFonts w:ascii="Cambria" w:hAnsi="Cambria"/>
        </w:rPr>
      </w:pPr>
      <w:bookmarkStart w:id="4" w:name="_Hlk147946268"/>
      <w:r w:rsidRPr="00BC5B6B">
        <w:rPr>
          <w:rFonts w:ascii="Cambria" w:hAnsi="Cambria"/>
        </w:rPr>
        <w:t xml:space="preserve">b) </w:t>
      </w:r>
      <w:bookmarkEnd w:id="4"/>
      <w:r w:rsidR="00DC7182" w:rsidRPr="00BC5B6B">
        <w:rPr>
          <w:rFonts w:ascii="Cambria" w:hAnsi="Cambria"/>
        </w:rPr>
        <w:t>Ś</w:t>
      </w:r>
      <w:r w:rsidRPr="00BC5B6B">
        <w:rPr>
          <w:rFonts w:ascii="Cambria" w:hAnsi="Cambria"/>
        </w:rPr>
        <w:t>wiadectw</w:t>
      </w:r>
      <w:r w:rsidR="004817A4" w:rsidRPr="00BC5B6B">
        <w:rPr>
          <w:rFonts w:ascii="Cambria" w:hAnsi="Cambria"/>
        </w:rPr>
        <w:t>o</w:t>
      </w:r>
      <w:r w:rsidRPr="00BC5B6B">
        <w:rPr>
          <w:rFonts w:ascii="Cambria" w:hAnsi="Cambria"/>
        </w:rPr>
        <w:t xml:space="preserve"> </w:t>
      </w:r>
      <w:r w:rsidR="004817A4" w:rsidRPr="00BC5B6B">
        <w:rPr>
          <w:rFonts w:ascii="Cambria" w:hAnsi="Cambria"/>
        </w:rPr>
        <w:t>Zgodności</w:t>
      </w:r>
      <w:r w:rsidRPr="00BC5B6B">
        <w:rPr>
          <w:rFonts w:ascii="Cambria" w:hAnsi="Cambria"/>
        </w:rPr>
        <w:t xml:space="preserve"> </w:t>
      </w:r>
      <w:r w:rsidR="009A2D19" w:rsidRPr="00BC5B6B">
        <w:rPr>
          <w:rFonts w:ascii="Cambria" w:hAnsi="Cambria"/>
        </w:rPr>
        <w:t>WE</w:t>
      </w:r>
      <w:r w:rsidR="00DC7182" w:rsidRPr="00BC5B6B">
        <w:rPr>
          <w:rFonts w:ascii="Cambria" w:hAnsi="Cambria"/>
        </w:rPr>
        <w:t xml:space="preserve"> </w:t>
      </w:r>
      <w:r w:rsidR="004817A4" w:rsidRPr="00BC5B6B">
        <w:rPr>
          <w:rFonts w:ascii="Cambria" w:hAnsi="Cambria"/>
        </w:rPr>
        <w:t xml:space="preserve">na pojazd skompletowany </w:t>
      </w:r>
      <w:r w:rsidR="008156FC" w:rsidRPr="00BC5B6B">
        <w:rPr>
          <w:rFonts w:ascii="Cambria" w:hAnsi="Cambria"/>
        </w:rPr>
        <w:t>potwierdzające</w:t>
      </w:r>
      <w:r w:rsidR="00DC7182" w:rsidRPr="00BC5B6B">
        <w:rPr>
          <w:rFonts w:ascii="Cambria" w:hAnsi="Cambria"/>
        </w:rPr>
        <w:t xml:space="preserve"> </w:t>
      </w:r>
      <w:r w:rsidR="004817A4" w:rsidRPr="00BC5B6B">
        <w:rPr>
          <w:rFonts w:ascii="Cambria" w:hAnsi="Cambria"/>
        </w:rPr>
        <w:t xml:space="preserve"> </w:t>
      </w:r>
      <w:r w:rsidR="00DC7182" w:rsidRPr="00BC5B6B">
        <w:rPr>
          <w:rFonts w:ascii="Cambria" w:hAnsi="Cambria"/>
        </w:rPr>
        <w:t>przeznaczenie autobusu Przewóz Osób</w:t>
      </w:r>
      <w:r w:rsidR="008156FC" w:rsidRPr="00BC5B6B">
        <w:rPr>
          <w:rFonts w:ascii="Cambria" w:hAnsi="Cambria"/>
        </w:rPr>
        <w:t xml:space="preserve"> Niepełnosprawnych.</w:t>
      </w:r>
    </w:p>
    <w:p w14:paraId="2F0B98A6" w14:textId="50F705FA" w:rsidR="00DC7182" w:rsidRPr="00BC5B6B" w:rsidRDefault="00DC7182" w:rsidP="00BC5B6B">
      <w:pPr>
        <w:spacing w:line="276" w:lineRule="auto"/>
        <w:ind w:left="708"/>
        <w:rPr>
          <w:rFonts w:ascii="Cambria" w:hAnsi="Cambria"/>
        </w:rPr>
      </w:pPr>
      <w:r w:rsidRPr="00BC5B6B">
        <w:rPr>
          <w:rFonts w:ascii="Cambria" w:hAnsi="Cambria"/>
        </w:rPr>
        <w:t xml:space="preserve"> c ) Badania technicznego potwierdzającego konfigu</w:t>
      </w:r>
      <w:r w:rsidR="00BC5B6B">
        <w:rPr>
          <w:rFonts w:ascii="Cambria" w:hAnsi="Cambria"/>
        </w:rPr>
        <w:t xml:space="preserve">rację 23 + kierowca w tym jedna </w:t>
      </w:r>
      <w:r w:rsidRPr="00BC5B6B">
        <w:rPr>
          <w:rFonts w:ascii="Cambria" w:hAnsi="Cambria"/>
        </w:rPr>
        <w:t xml:space="preserve"> osoba na wózkach inwalidzkim.</w:t>
      </w:r>
    </w:p>
    <w:p w14:paraId="4CFE206F" w14:textId="6AEBDCB6" w:rsidR="000265CF" w:rsidRPr="00BC5B6B" w:rsidRDefault="000265CF" w:rsidP="000265CF">
      <w:pPr>
        <w:spacing w:line="276" w:lineRule="auto"/>
        <w:ind w:left="708"/>
        <w:rPr>
          <w:rFonts w:ascii="Cambria" w:hAnsi="Cambria"/>
        </w:rPr>
      </w:pPr>
    </w:p>
    <w:p w14:paraId="3EF805A1" w14:textId="5CB5F5A2" w:rsidR="006446AA" w:rsidRPr="00BC5B6B" w:rsidRDefault="006446AA" w:rsidP="00DC7182">
      <w:pPr>
        <w:spacing w:line="276" w:lineRule="auto"/>
        <w:rPr>
          <w:rFonts w:ascii="Cambria" w:hAnsi="Cambria"/>
        </w:rPr>
      </w:pPr>
    </w:p>
    <w:p w14:paraId="4C2F0E60" w14:textId="69E78BC8" w:rsidR="000265CF" w:rsidRPr="00BC5B6B" w:rsidRDefault="000265CF" w:rsidP="000265CF">
      <w:pPr>
        <w:spacing w:line="276" w:lineRule="auto"/>
        <w:ind w:left="708"/>
        <w:rPr>
          <w:rFonts w:ascii="Cambria" w:hAnsi="Cambria"/>
        </w:rPr>
      </w:pPr>
    </w:p>
    <w:p w14:paraId="01568FF9" w14:textId="4745C4EF" w:rsidR="000265CF" w:rsidRPr="00BC5B6B" w:rsidRDefault="000265CF" w:rsidP="00B32C71">
      <w:pPr>
        <w:spacing w:line="276" w:lineRule="auto"/>
        <w:ind w:left="708"/>
        <w:rPr>
          <w:rFonts w:ascii="Cambria" w:hAnsi="Cambria"/>
        </w:rPr>
      </w:pPr>
    </w:p>
    <w:p w14:paraId="70DDF31C" w14:textId="77777777" w:rsidR="000265CF" w:rsidRPr="00BC5B6B" w:rsidRDefault="000265CF" w:rsidP="000265CF">
      <w:pPr>
        <w:spacing w:line="276" w:lineRule="auto"/>
        <w:rPr>
          <w:rFonts w:ascii="Cambria" w:hAnsi="Cambria"/>
        </w:rPr>
      </w:pPr>
    </w:p>
    <w:p w14:paraId="0FDF1667" w14:textId="77777777" w:rsidR="00C552E0" w:rsidRDefault="00C552E0"/>
    <w:sectPr w:rsidR="00C55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1724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624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884" w:hanging="360"/>
      </w:pPr>
      <w:rPr>
        <w:b/>
        <w:bCs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4" w:hanging="360"/>
      </w:pPr>
      <w:rPr>
        <w:rFonts w:ascii="Symbol" w:hAnsi="Symbol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decimal"/>
      <w:lvlText w:val="(%8)"/>
      <w:lvlJc w:val="left"/>
      <w:pPr>
        <w:tabs>
          <w:tab w:val="num" w:pos="0"/>
        </w:tabs>
        <w:ind w:left="6031" w:hanging="360"/>
      </w:pPr>
      <w:rPr>
        <w:b/>
        <w:bCs/>
      </w:rPr>
    </w:lvl>
    <w:lvl w:ilvl="8">
      <w:start w:val="1"/>
      <w:numFmt w:val="upperRoman"/>
      <w:lvlText w:val="%9."/>
      <w:lvlJc w:val="left"/>
      <w:pPr>
        <w:tabs>
          <w:tab w:val="num" w:pos="0"/>
        </w:tabs>
        <w:ind w:left="7304" w:hanging="720"/>
      </w:pPr>
      <w:rPr>
        <w:b/>
        <w:bCs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-426"/>
        </w:tabs>
        <w:ind w:left="785" w:hanging="360"/>
      </w:pPr>
      <w:rPr>
        <w:rFonts w:eastAsia="Times New Roman" w:cs="Times New Roman"/>
        <w:b/>
        <w:bCs/>
        <w:color w:val="auto"/>
        <w:sz w:val="24"/>
        <w:szCs w:val="24"/>
        <w:lang w:val="x-none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282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414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3">
    <w:nsid w:val="24DC34A1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-426"/>
        </w:tabs>
        <w:ind w:left="785" w:hanging="360"/>
      </w:pPr>
      <w:rPr>
        <w:rFonts w:eastAsia="Times New Roman" w:cs="Times New Roman"/>
        <w:b/>
        <w:bCs/>
        <w:color w:val="auto"/>
        <w:sz w:val="24"/>
        <w:szCs w:val="24"/>
        <w:lang w:val="x-none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282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414" w:hanging="180"/>
      </w:pPr>
    </w:lvl>
  </w:abstractNum>
  <w:abstractNum w:abstractNumId="4">
    <w:nsid w:val="788148EA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-426"/>
        </w:tabs>
        <w:ind w:left="785" w:hanging="360"/>
      </w:pPr>
      <w:rPr>
        <w:rFonts w:eastAsia="Times New Roman" w:cs="Times New Roman"/>
        <w:b/>
        <w:bCs/>
        <w:color w:val="auto"/>
        <w:sz w:val="24"/>
        <w:szCs w:val="24"/>
        <w:lang w:val="x-none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282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414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4ED"/>
    <w:rsid w:val="00002F8B"/>
    <w:rsid w:val="00022ED5"/>
    <w:rsid w:val="000265CF"/>
    <w:rsid w:val="000330C4"/>
    <w:rsid w:val="00045736"/>
    <w:rsid w:val="00064056"/>
    <w:rsid w:val="00127CD2"/>
    <w:rsid w:val="001A4C1C"/>
    <w:rsid w:val="001E7644"/>
    <w:rsid w:val="00214247"/>
    <w:rsid w:val="002342D3"/>
    <w:rsid w:val="002342D7"/>
    <w:rsid w:val="00251F3F"/>
    <w:rsid w:val="00254514"/>
    <w:rsid w:val="00255AC9"/>
    <w:rsid w:val="00265317"/>
    <w:rsid w:val="00270A7C"/>
    <w:rsid w:val="002B3097"/>
    <w:rsid w:val="00310EE0"/>
    <w:rsid w:val="00316562"/>
    <w:rsid w:val="003300EB"/>
    <w:rsid w:val="003767A4"/>
    <w:rsid w:val="003E739B"/>
    <w:rsid w:val="003F6800"/>
    <w:rsid w:val="0043621C"/>
    <w:rsid w:val="00462EBA"/>
    <w:rsid w:val="004718D9"/>
    <w:rsid w:val="004817A4"/>
    <w:rsid w:val="004A245C"/>
    <w:rsid w:val="004F5615"/>
    <w:rsid w:val="00516FBE"/>
    <w:rsid w:val="005379E3"/>
    <w:rsid w:val="00560BDB"/>
    <w:rsid w:val="00577848"/>
    <w:rsid w:val="00584A08"/>
    <w:rsid w:val="005A78DF"/>
    <w:rsid w:val="006446AA"/>
    <w:rsid w:val="00657FBD"/>
    <w:rsid w:val="006A34ED"/>
    <w:rsid w:val="00785B01"/>
    <w:rsid w:val="00793AFB"/>
    <w:rsid w:val="008156FC"/>
    <w:rsid w:val="00851E8D"/>
    <w:rsid w:val="008E05AE"/>
    <w:rsid w:val="008E133C"/>
    <w:rsid w:val="008F53B1"/>
    <w:rsid w:val="0092091F"/>
    <w:rsid w:val="0093660F"/>
    <w:rsid w:val="00944A9B"/>
    <w:rsid w:val="00990A9E"/>
    <w:rsid w:val="009A2D19"/>
    <w:rsid w:val="009E6BBB"/>
    <w:rsid w:val="00A030A7"/>
    <w:rsid w:val="00A16F23"/>
    <w:rsid w:val="00A4661A"/>
    <w:rsid w:val="00A73142"/>
    <w:rsid w:val="00A953C0"/>
    <w:rsid w:val="00A97057"/>
    <w:rsid w:val="00AA7B78"/>
    <w:rsid w:val="00AA7FC6"/>
    <w:rsid w:val="00B32C71"/>
    <w:rsid w:val="00B779AB"/>
    <w:rsid w:val="00BC5B6B"/>
    <w:rsid w:val="00C2134A"/>
    <w:rsid w:val="00C552E0"/>
    <w:rsid w:val="00D86602"/>
    <w:rsid w:val="00D93932"/>
    <w:rsid w:val="00DC7182"/>
    <w:rsid w:val="00E07DDE"/>
    <w:rsid w:val="00E365A6"/>
    <w:rsid w:val="00E64AE6"/>
    <w:rsid w:val="00E80F6C"/>
    <w:rsid w:val="00F767C8"/>
    <w:rsid w:val="00F8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6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5C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265CF"/>
    <w:pPr>
      <w:ind w:left="720"/>
    </w:pPr>
    <w:rPr>
      <w:lang w:val="x-none"/>
    </w:rPr>
  </w:style>
  <w:style w:type="character" w:styleId="Uwydatnienie">
    <w:name w:val="Emphasis"/>
    <w:basedOn w:val="Domylnaczcionkaakapitu"/>
    <w:qFormat/>
    <w:rsid w:val="000265CF"/>
    <w:rPr>
      <w:i/>
      <w:iCs/>
    </w:rPr>
  </w:style>
  <w:style w:type="paragraph" w:styleId="Tekstpodstawowy">
    <w:name w:val="Body Text"/>
    <w:basedOn w:val="Normalny"/>
    <w:link w:val="TekstpodstawowyZnak"/>
    <w:semiHidden/>
    <w:unhideWhenUsed/>
    <w:rsid w:val="00BC5B6B"/>
    <w:pPr>
      <w:spacing w:after="120" w:line="276" w:lineRule="auto"/>
      <w:jc w:val="both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5B6B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5C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265CF"/>
    <w:pPr>
      <w:ind w:left="720"/>
    </w:pPr>
    <w:rPr>
      <w:lang w:val="x-none"/>
    </w:rPr>
  </w:style>
  <w:style w:type="character" w:styleId="Uwydatnienie">
    <w:name w:val="Emphasis"/>
    <w:basedOn w:val="Domylnaczcionkaakapitu"/>
    <w:qFormat/>
    <w:rsid w:val="000265CF"/>
    <w:rPr>
      <w:i/>
      <w:iCs/>
    </w:rPr>
  </w:style>
  <w:style w:type="paragraph" w:styleId="Tekstpodstawowy">
    <w:name w:val="Body Text"/>
    <w:basedOn w:val="Normalny"/>
    <w:link w:val="TekstpodstawowyZnak"/>
    <w:semiHidden/>
    <w:unhideWhenUsed/>
    <w:rsid w:val="00BC5B6B"/>
    <w:pPr>
      <w:spacing w:after="120" w:line="276" w:lineRule="auto"/>
      <w:jc w:val="both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5B6B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Danuta Pulik</cp:lastModifiedBy>
  <cp:revision>4</cp:revision>
  <dcterms:created xsi:type="dcterms:W3CDTF">2023-10-24T12:46:00Z</dcterms:created>
  <dcterms:modified xsi:type="dcterms:W3CDTF">2023-10-30T13:50:00Z</dcterms:modified>
</cp:coreProperties>
</file>